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48C15" w14:textId="77777777" w:rsidR="00285A8C" w:rsidRDefault="00285A8C">
      <w:pPr>
        <w:widowControl w:val="0"/>
        <w:spacing w:after="0" w:line="240" w:lineRule="auto"/>
      </w:pPr>
      <w:r>
        <w:rPr>
          <w:rFonts w:ascii="Times New Roman" w:eastAsia="Arial Unicode MS" w:hAnsi="Times New Roman"/>
          <w:kern w:val="1"/>
          <w:sz w:val="20"/>
          <w:szCs w:val="20"/>
          <w:lang w:eastAsia="ar-SA"/>
        </w:rPr>
        <w:t>Příloha č. 4</w:t>
      </w:r>
      <w:r w:rsidR="002E4D1D">
        <w:rPr>
          <w:rFonts w:ascii="Times New Roman" w:eastAsia="Arial Unicode MS" w:hAnsi="Times New Roman"/>
          <w:kern w:val="1"/>
          <w:sz w:val="20"/>
          <w:szCs w:val="20"/>
          <w:lang w:eastAsia="ar-SA"/>
        </w:rPr>
        <w:t xml:space="preserve">/zadávací dokumentace </w:t>
      </w:r>
    </w:p>
    <w:p w14:paraId="530EEBCD" w14:textId="77777777" w:rsidR="00285A8C" w:rsidRDefault="00285A8C">
      <w:pPr>
        <w:widowControl w:val="0"/>
        <w:spacing w:after="0" w:line="240" w:lineRule="auto"/>
        <w:rPr>
          <w:rFonts w:ascii="Times New Roman" w:eastAsia="Arial Unicode MS" w:hAnsi="Times New Roman"/>
          <w:kern w:val="1"/>
          <w:sz w:val="20"/>
          <w:szCs w:val="20"/>
          <w:lang w:eastAsia="ar-SA"/>
        </w:rPr>
      </w:pPr>
    </w:p>
    <w:p w14:paraId="7E790025" w14:textId="076DE191" w:rsidR="00285A8C" w:rsidRDefault="00111074">
      <w:pPr>
        <w:widowControl w:val="0"/>
        <w:spacing w:after="0" w:line="240" w:lineRule="auto"/>
        <w:jc w:val="center"/>
      </w:pPr>
      <w:r>
        <w:rPr>
          <w:rFonts w:ascii="Times New Roman" w:eastAsia="Arial Unicode MS" w:hAnsi="Times New Roman"/>
          <w:b/>
          <w:kern w:val="1"/>
          <w:sz w:val="32"/>
          <w:szCs w:val="24"/>
          <w:lang w:eastAsia="ar-SA"/>
        </w:rPr>
        <w:t>S</w:t>
      </w:r>
      <w:r w:rsidR="008C6485">
        <w:rPr>
          <w:rFonts w:ascii="Times New Roman" w:eastAsia="Arial Unicode MS" w:hAnsi="Times New Roman"/>
          <w:b/>
          <w:kern w:val="1"/>
          <w:sz w:val="32"/>
          <w:szCs w:val="24"/>
          <w:lang w:eastAsia="ar-SA"/>
        </w:rPr>
        <w:t>mlouva</w:t>
      </w:r>
      <w:r>
        <w:rPr>
          <w:rFonts w:ascii="Times New Roman" w:eastAsia="Arial Unicode MS" w:hAnsi="Times New Roman"/>
          <w:b/>
          <w:kern w:val="1"/>
          <w:sz w:val="32"/>
          <w:szCs w:val="24"/>
          <w:lang w:eastAsia="ar-SA"/>
        </w:rPr>
        <w:t xml:space="preserve"> o dílo</w:t>
      </w:r>
      <w:r w:rsidR="008C6485">
        <w:rPr>
          <w:rFonts w:ascii="Times New Roman" w:eastAsia="Arial Unicode MS" w:hAnsi="Times New Roman"/>
          <w:b/>
          <w:kern w:val="1"/>
          <w:sz w:val="32"/>
          <w:szCs w:val="24"/>
          <w:lang w:eastAsia="ar-SA"/>
        </w:rPr>
        <w:t xml:space="preserve"> č. D</w:t>
      </w:r>
      <w:r w:rsidR="00285A8C">
        <w:rPr>
          <w:rFonts w:ascii="Times New Roman" w:eastAsia="Arial Unicode MS" w:hAnsi="Times New Roman"/>
          <w:b/>
          <w:kern w:val="1"/>
          <w:sz w:val="32"/>
          <w:szCs w:val="24"/>
          <w:lang w:eastAsia="ar-SA"/>
        </w:rPr>
        <w:t>00</w:t>
      </w:r>
      <w:r w:rsidR="008C6485">
        <w:rPr>
          <w:rFonts w:ascii="Times New Roman" w:eastAsia="Arial Unicode MS" w:hAnsi="Times New Roman"/>
          <w:b/>
          <w:kern w:val="1"/>
          <w:sz w:val="32"/>
          <w:szCs w:val="24"/>
          <w:lang w:eastAsia="ar-SA"/>
        </w:rPr>
        <w:t>1</w:t>
      </w:r>
      <w:r w:rsidR="00285A8C">
        <w:rPr>
          <w:rFonts w:ascii="Times New Roman" w:eastAsia="Arial Unicode MS" w:hAnsi="Times New Roman"/>
          <w:b/>
          <w:kern w:val="1"/>
          <w:sz w:val="32"/>
          <w:szCs w:val="24"/>
          <w:lang w:eastAsia="ar-SA"/>
        </w:rPr>
        <w:t>/20</w:t>
      </w:r>
      <w:r w:rsidR="00E32D90">
        <w:rPr>
          <w:rFonts w:ascii="Times New Roman" w:eastAsia="Arial Unicode MS" w:hAnsi="Times New Roman"/>
          <w:b/>
          <w:kern w:val="1"/>
          <w:sz w:val="32"/>
          <w:szCs w:val="24"/>
          <w:lang w:eastAsia="ar-SA"/>
        </w:rPr>
        <w:t xml:space="preserve">25 </w:t>
      </w:r>
    </w:p>
    <w:p w14:paraId="03078222" w14:textId="77777777" w:rsidR="00C4663A" w:rsidRPr="00C4663A" w:rsidRDefault="00C4663A" w:rsidP="00C4663A">
      <w:pPr>
        <w:spacing w:before="120" w:after="0" w:line="240" w:lineRule="auto"/>
        <w:jc w:val="center"/>
        <w:rPr>
          <w:rFonts w:eastAsia="Times New Roman"/>
          <w:sz w:val="20"/>
          <w:szCs w:val="20"/>
        </w:rPr>
      </w:pPr>
      <w:r w:rsidRPr="00C4663A">
        <w:rPr>
          <w:rFonts w:eastAsia="Times New Roman"/>
          <w:sz w:val="20"/>
          <w:szCs w:val="20"/>
        </w:rPr>
        <w:t>uzavřená dle § 2079 a následujících zákona č. 89/2012 Sb., občanský zákoník, ve znění pozdějších předpisů</w:t>
      </w:r>
    </w:p>
    <w:p w14:paraId="7D067A4F" w14:textId="77777777" w:rsidR="00285A8C" w:rsidRDefault="00285A8C">
      <w:pPr>
        <w:widowControl w:val="0"/>
        <w:spacing w:after="0" w:line="240" w:lineRule="auto"/>
        <w:jc w:val="center"/>
        <w:rPr>
          <w:rFonts w:ascii="Times New Roman" w:eastAsia="Arial Unicode MS" w:hAnsi="Times New Roman"/>
          <w:b/>
          <w:kern w:val="1"/>
          <w:sz w:val="18"/>
          <w:szCs w:val="24"/>
          <w:lang w:eastAsia="ar-SA"/>
        </w:rPr>
      </w:pPr>
    </w:p>
    <w:p w14:paraId="4BDC2936" w14:textId="77777777" w:rsidR="007D47AD" w:rsidRDefault="007D47AD">
      <w:pPr>
        <w:widowControl w:val="0"/>
        <w:spacing w:after="0" w:line="240" w:lineRule="auto"/>
        <w:jc w:val="center"/>
        <w:rPr>
          <w:rFonts w:ascii="Times New Roman" w:eastAsia="Arial Unicode MS" w:hAnsi="Times New Roman"/>
          <w:b/>
          <w:kern w:val="1"/>
          <w:sz w:val="18"/>
          <w:szCs w:val="24"/>
          <w:lang w:eastAsia="ar-SA"/>
        </w:rPr>
      </w:pPr>
    </w:p>
    <w:p w14:paraId="7C8F2B12" w14:textId="77777777" w:rsidR="00285A8C" w:rsidRDefault="00285A8C">
      <w:pPr>
        <w:widowControl w:val="0"/>
        <w:spacing w:after="0" w:line="240" w:lineRule="auto"/>
        <w:jc w:val="center"/>
      </w:pPr>
      <w:r>
        <w:rPr>
          <w:rFonts w:ascii="Times New Roman" w:eastAsia="Arial Unicode MS" w:hAnsi="Times New Roman"/>
          <w:kern w:val="1"/>
          <w:szCs w:val="24"/>
          <w:lang w:eastAsia="ar-SA"/>
        </w:rPr>
        <w:t>Článek I.</w:t>
      </w:r>
    </w:p>
    <w:p w14:paraId="1B7453D8" w14:textId="77777777" w:rsidR="00285A8C" w:rsidRDefault="00285A8C">
      <w:pPr>
        <w:widowControl w:val="0"/>
        <w:spacing w:after="0" w:line="240" w:lineRule="auto"/>
        <w:jc w:val="center"/>
      </w:pPr>
      <w:r>
        <w:rPr>
          <w:rFonts w:ascii="Times New Roman" w:eastAsia="Arial Unicode MS" w:hAnsi="Times New Roman"/>
          <w:b/>
          <w:bCs/>
          <w:kern w:val="1"/>
          <w:sz w:val="24"/>
          <w:szCs w:val="24"/>
          <w:lang w:eastAsia="ar-SA"/>
        </w:rPr>
        <w:t>Smluvní strany</w:t>
      </w:r>
    </w:p>
    <w:p w14:paraId="58C13426" w14:textId="77777777" w:rsidR="00285A8C" w:rsidRDefault="00285A8C">
      <w:pPr>
        <w:widowControl w:val="0"/>
        <w:spacing w:after="0" w:line="240" w:lineRule="auto"/>
        <w:rPr>
          <w:rFonts w:ascii="Times New Roman" w:eastAsia="Arial Unicode MS" w:hAnsi="Times New Roman"/>
          <w:b/>
          <w:bCs/>
          <w:kern w:val="1"/>
          <w:sz w:val="24"/>
          <w:szCs w:val="24"/>
          <w:lang w:eastAsia="ar-SA"/>
        </w:rPr>
      </w:pPr>
    </w:p>
    <w:p w14:paraId="06FA75DE" w14:textId="77777777" w:rsidR="00285A8C" w:rsidRDefault="00285A8C" w:rsidP="00D009C4">
      <w:pPr>
        <w:widowControl w:val="0"/>
        <w:spacing w:after="0" w:line="240" w:lineRule="auto"/>
      </w:pPr>
      <w:r>
        <w:rPr>
          <w:rFonts w:ascii="Times New Roman" w:eastAsia="Arial Unicode MS" w:hAnsi="Times New Roman"/>
          <w:b/>
          <w:kern w:val="1"/>
          <w:szCs w:val="24"/>
          <w:lang w:eastAsia="ar-SA"/>
        </w:rPr>
        <w:t>Nemocnice Pelhřimov, příspěvková organizace</w:t>
      </w:r>
    </w:p>
    <w:p w14:paraId="518873E1" w14:textId="77777777" w:rsidR="00285A8C" w:rsidRDefault="00D009C4" w:rsidP="00D009C4">
      <w:pPr>
        <w:widowControl w:val="0"/>
        <w:spacing w:after="0" w:line="240" w:lineRule="auto"/>
        <w:ind w:hanging="11"/>
      </w:pPr>
      <w:r>
        <w:rPr>
          <w:rFonts w:ascii="Times New Roman" w:eastAsia="Arial Unicode MS" w:hAnsi="Times New Roman"/>
          <w:kern w:val="1"/>
          <w:szCs w:val="24"/>
          <w:lang w:eastAsia="ar-SA"/>
        </w:rPr>
        <w:t>sídlo:</w:t>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t>Sl</w:t>
      </w:r>
      <w:r w:rsidR="00285A8C">
        <w:rPr>
          <w:rFonts w:ascii="Times New Roman" w:eastAsia="Arial Unicode MS" w:hAnsi="Times New Roman"/>
          <w:kern w:val="1"/>
          <w:szCs w:val="24"/>
          <w:lang w:eastAsia="ar-SA"/>
        </w:rPr>
        <w:t xml:space="preserve">ovanského bratrství 710, 393 </w:t>
      </w:r>
      <w:r w:rsidR="006C07A0">
        <w:rPr>
          <w:rFonts w:ascii="Times New Roman" w:eastAsia="Arial Unicode MS" w:hAnsi="Times New Roman"/>
          <w:kern w:val="1"/>
          <w:szCs w:val="24"/>
          <w:lang w:eastAsia="ar-SA"/>
        </w:rPr>
        <w:t>01</w:t>
      </w:r>
      <w:r w:rsidR="00C4663A">
        <w:rPr>
          <w:rFonts w:ascii="Times New Roman" w:eastAsia="Arial Unicode MS" w:hAnsi="Times New Roman"/>
          <w:kern w:val="1"/>
          <w:szCs w:val="24"/>
          <w:lang w:eastAsia="ar-SA"/>
        </w:rPr>
        <w:t xml:space="preserve"> Pelhřimov</w:t>
      </w:r>
    </w:p>
    <w:p w14:paraId="7AD25B59" w14:textId="77777777" w:rsidR="00D009C4" w:rsidRDefault="00D009C4" w:rsidP="00D009C4">
      <w:pPr>
        <w:widowControl w:val="0"/>
        <w:spacing w:after="0" w:line="240" w:lineRule="auto"/>
        <w:ind w:hanging="11"/>
        <w:rPr>
          <w:rFonts w:ascii="Times New Roman" w:eastAsia="Arial Unicode MS" w:hAnsi="Times New Roman"/>
          <w:kern w:val="1"/>
          <w:szCs w:val="24"/>
          <w:lang w:eastAsia="ar-SA"/>
        </w:rPr>
      </w:pPr>
      <w:r>
        <w:rPr>
          <w:rFonts w:ascii="Times New Roman" w:eastAsia="Arial Unicode MS" w:hAnsi="Times New Roman"/>
          <w:kern w:val="1"/>
          <w:szCs w:val="24"/>
          <w:lang w:eastAsia="ar-SA"/>
        </w:rPr>
        <w:t>zapsána:</w:t>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sidRPr="00D009C4">
        <w:rPr>
          <w:rFonts w:ascii="Times New Roman" w:eastAsia="Arial Unicode MS" w:hAnsi="Times New Roman"/>
          <w:kern w:val="1"/>
          <w:szCs w:val="24"/>
          <w:lang w:eastAsia="ar-SA"/>
        </w:rPr>
        <w:t xml:space="preserve">v obch. rejstříku pod </w:t>
      </w:r>
      <w:proofErr w:type="spellStart"/>
      <w:r w:rsidRPr="00D009C4">
        <w:rPr>
          <w:rFonts w:ascii="Times New Roman" w:eastAsia="Arial Unicode MS" w:hAnsi="Times New Roman"/>
          <w:kern w:val="1"/>
          <w:szCs w:val="24"/>
          <w:lang w:eastAsia="ar-SA"/>
        </w:rPr>
        <w:t>sp</w:t>
      </w:r>
      <w:proofErr w:type="spellEnd"/>
      <w:r w:rsidRPr="00D009C4">
        <w:rPr>
          <w:rFonts w:ascii="Times New Roman" w:eastAsia="Arial Unicode MS" w:hAnsi="Times New Roman"/>
          <w:kern w:val="1"/>
          <w:szCs w:val="24"/>
          <w:lang w:eastAsia="ar-SA"/>
        </w:rPr>
        <w:t xml:space="preserve">. zn. </w:t>
      </w:r>
      <w:proofErr w:type="spellStart"/>
      <w:r w:rsidRPr="00D009C4">
        <w:rPr>
          <w:rFonts w:ascii="Times New Roman" w:eastAsia="Arial Unicode MS" w:hAnsi="Times New Roman"/>
          <w:kern w:val="1"/>
          <w:szCs w:val="24"/>
          <w:lang w:eastAsia="ar-SA"/>
        </w:rPr>
        <w:t>Pr</w:t>
      </w:r>
      <w:proofErr w:type="spellEnd"/>
      <w:r w:rsidRPr="00D009C4">
        <w:rPr>
          <w:rFonts w:ascii="Times New Roman" w:eastAsia="Arial Unicode MS" w:hAnsi="Times New Roman"/>
          <w:kern w:val="1"/>
          <w:szCs w:val="24"/>
          <w:lang w:eastAsia="ar-SA"/>
        </w:rPr>
        <w:t xml:space="preserve"> 466 vedenou u Krajského soudu v Českých Budějovicích</w:t>
      </w:r>
    </w:p>
    <w:p w14:paraId="730752A6" w14:textId="77777777" w:rsidR="00D009C4" w:rsidRPr="00D009C4"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za kterého jedná:</w:t>
      </w:r>
      <w:r w:rsidRPr="00D009C4">
        <w:rPr>
          <w:rFonts w:ascii="Times New Roman" w:eastAsia="Arial Unicode MS" w:hAnsi="Times New Roman"/>
          <w:kern w:val="1"/>
          <w:szCs w:val="24"/>
          <w:lang w:eastAsia="ar-SA"/>
        </w:rPr>
        <w:tab/>
        <w:t>Ing. Radim Hošek, ředitel</w:t>
      </w:r>
    </w:p>
    <w:p w14:paraId="7AFAAB1A" w14:textId="77777777" w:rsidR="00D009C4" w:rsidRPr="00D009C4"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IČO:</w:t>
      </w:r>
      <w:r w:rsidRPr="00D009C4">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sidRPr="00D009C4">
        <w:rPr>
          <w:rFonts w:ascii="Times New Roman" w:eastAsia="Arial Unicode MS" w:hAnsi="Times New Roman"/>
          <w:kern w:val="1"/>
          <w:szCs w:val="24"/>
          <w:lang w:eastAsia="ar-SA"/>
        </w:rPr>
        <w:t>00511951</w:t>
      </w:r>
    </w:p>
    <w:p w14:paraId="7D830DEF" w14:textId="77777777" w:rsidR="00285A8C"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DIČ:</w:t>
      </w:r>
      <w:r w:rsidRPr="00D009C4">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sidRPr="00D009C4">
        <w:rPr>
          <w:rFonts w:ascii="Times New Roman" w:eastAsia="Arial Unicode MS" w:hAnsi="Times New Roman"/>
          <w:kern w:val="1"/>
          <w:szCs w:val="24"/>
          <w:lang w:eastAsia="ar-SA"/>
        </w:rPr>
        <w:t>CZ00511951</w:t>
      </w:r>
    </w:p>
    <w:p w14:paraId="3E848A37" w14:textId="77777777" w:rsidR="009862C9"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kontaktní osoba</w:t>
      </w:r>
    </w:p>
    <w:p w14:paraId="27BA9604" w14:textId="1C25B6E2" w:rsidR="00D009C4" w:rsidRDefault="009862C9" w:rsidP="00D009C4">
      <w:pPr>
        <w:widowControl w:val="0"/>
        <w:spacing w:after="0" w:line="240" w:lineRule="auto"/>
        <w:ind w:hanging="11"/>
        <w:rPr>
          <w:rFonts w:ascii="Times New Roman" w:eastAsia="Arial Unicode MS" w:hAnsi="Times New Roman"/>
          <w:kern w:val="1"/>
          <w:szCs w:val="24"/>
          <w:lang w:eastAsia="ar-SA"/>
        </w:rPr>
      </w:pPr>
      <w:r>
        <w:rPr>
          <w:rFonts w:ascii="Times New Roman" w:eastAsia="Arial Unicode MS" w:hAnsi="Times New Roman"/>
          <w:kern w:val="1"/>
          <w:szCs w:val="24"/>
          <w:lang w:eastAsia="ar-SA"/>
        </w:rPr>
        <w:t>(administrativa)</w:t>
      </w:r>
      <w:r w:rsidR="00D009C4" w:rsidRPr="00D009C4">
        <w:rPr>
          <w:rFonts w:ascii="Times New Roman" w:eastAsia="Arial Unicode MS" w:hAnsi="Times New Roman"/>
          <w:kern w:val="1"/>
          <w:szCs w:val="24"/>
          <w:lang w:eastAsia="ar-SA"/>
        </w:rPr>
        <w:t>:</w:t>
      </w:r>
      <w:r w:rsidR="00D009C4" w:rsidRPr="00D009C4">
        <w:rPr>
          <w:rFonts w:ascii="Times New Roman" w:eastAsia="Arial Unicode MS" w:hAnsi="Times New Roman"/>
          <w:kern w:val="1"/>
          <w:szCs w:val="24"/>
          <w:lang w:eastAsia="ar-SA"/>
        </w:rPr>
        <w:tab/>
      </w:r>
      <w:r w:rsidR="00D009C4">
        <w:rPr>
          <w:rFonts w:ascii="Times New Roman" w:eastAsia="Arial Unicode MS" w:hAnsi="Times New Roman"/>
          <w:kern w:val="1"/>
          <w:szCs w:val="24"/>
          <w:lang w:eastAsia="ar-SA"/>
        </w:rPr>
        <w:t>Ing. Jana Kačerová</w:t>
      </w:r>
      <w:r w:rsidR="00D009C4" w:rsidRPr="00D009C4">
        <w:rPr>
          <w:rFonts w:ascii="Times New Roman" w:eastAsia="Arial Unicode MS" w:hAnsi="Times New Roman"/>
          <w:kern w:val="1"/>
          <w:szCs w:val="24"/>
          <w:lang w:eastAsia="ar-SA"/>
        </w:rPr>
        <w:t xml:space="preserve">, referentka HTS </w:t>
      </w:r>
    </w:p>
    <w:p w14:paraId="3C19EB99" w14:textId="77777777" w:rsidR="00D009C4" w:rsidRPr="00D009C4"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telefon:</w:t>
      </w:r>
      <w:r w:rsidRPr="00D009C4">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t>565 355 147</w:t>
      </w:r>
    </w:p>
    <w:p w14:paraId="497025BF" w14:textId="1EE3FA12" w:rsidR="00D009C4" w:rsidRDefault="00D009C4" w:rsidP="00D009C4">
      <w:pPr>
        <w:widowControl w:val="0"/>
        <w:spacing w:after="0" w:line="240" w:lineRule="auto"/>
        <w:ind w:hanging="11"/>
        <w:rPr>
          <w:rStyle w:val="Hypertextovodkaz"/>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e-mail:</w:t>
      </w:r>
      <w:r w:rsidRPr="00D009C4">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hyperlink r:id="rId7" w:history="1">
        <w:r w:rsidRPr="005975A9">
          <w:rPr>
            <w:rStyle w:val="Hypertextovodkaz"/>
            <w:rFonts w:ascii="Times New Roman" w:eastAsia="Arial Unicode MS" w:hAnsi="Times New Roman"/>
            <w:kern w:val="1"/>
            <w:szCs w:val="24"/>
            <w:lang w:eastAsia="ar-SA"/>
          </w:rPr>
          <w:t>jkacerova@nempe.cz</w:t>
        </w:r>
      </w:hyperlink>
      <w:r w:rsidR="009862C9">
        <w:rPr>
          <w:rStyle w:val="Hypertextovodkaz"/>
          <w:rFonts w:ascii="Times New Roman" w:eastAsia="Arial Unicode MS" w:hAnsi="Times New Roman"/>
          <w:kern w:val="1"/>
          <w:szCs w:val="24"/>
          <w:lang w:eastAsia="ar-SA"/>
        </w:rPr>
        <w:t xml:space="preserve"> </w:t>
      </w:r>
    </w:p>
    <w:p w14:paraId="2AFD449B" w14:textId="513DAD66" w:rsidR="009862C9" w:rsidRDefault="009862C9" w:rsidP="00D009C4">
      <w:pPr>
        <w:widowControl w:val="0"/>
        <w:spacing w:after="0" w:line="240" w:lineRule="auto"/>
        <w:ind w:hanging="11"/>
        <w:rPr>
          <w:rStyle w:val="Hypertextovodkaz"/>
          <w:rFonts w:ascii="Times New Roman" w:eastAsia="Arial Unicode MS" w:hAnsi="Times New Roman"/>
          <w:kern w:val="1"/>
          <w:szCs w:val="24"/>
          <w:lang w:eastAsia="ar-SA"/>
        </w:rPr>
      </w:pPr>
    </w:p>
    <w:p w14:paraId="4631F9A5" w14:textId="0CB4B980" w:rsidR="009862C9" w:rsidRPr="009862C9" w:rsidRDefault="009862C9" w:rsidP="00D009C4">
      <w:pPr>
        <w:widowControl w:val="0"/>
        <w:spacing w:after="0" w:line="240" w:lineRule="auto"/>
        <w:ind w:hanging="11"/>
        <w:rPr>
          <w:rFonts w:ascii="Times New Roman" w:hAnsi="Times New Roman"/>
        </w:rPr>
      </w:pPr>
      <w:r w:rsidRPr="009862C9">
        <w:rPr>
          <w:rFonts w:ascii="Times New Roman" w:hAnsi="Times New Roman"/>
        </w:rPr>
        <w:t xml:space="preserve">kontaktní osoba </w:t>
      </w:r>
    </w:p>
    <w:p w14:paraId="39BF2F8F" w14:textId="77777777" w:rsidR="009862C9" w:rsidRDefault="009862C9" w:rsidP="00D009C4">
      <w:pPr>
        <w:widowControl w:val="0"/>
        <w:spacing w:after="0" w:line="240" w:lineRule="auto"/>
        <w:ind w:hanging="11"/>
        <w:rPr>
          <w:rFonts w:ascii="Times New Roman" w:hAnsi="Times New Roman"/>
        </w:rPr>
      </w:pPr>
      <w:r>
        <w:rPr>
          <w:rFonts w:ascii="Times New Roman" w:hAnsi="Times New Roman"/>
        </w:rPr>
        <w:t xml:space="preserve">(technická část): </w:t>
      </w:r>
      <w:r>
        <w:rPr>
          <w:rFonts w:ascii="Times New Roman" w:hAnsi="Times New Roman"/>
        </w:rPr>
        <w:tab/>
        <w:t xml:space="preserve">Petr Adam, náměstek HTS </w:t>
      </w:r>
    </w:p>
    <w:p w14:paraId="6168CC85" w14:textId="70EDFF2B" w:rsidR="009862C9" w:rsidRDefault="009862C9" w:rsidP="00D009C4">
      <w:pPr>
        <w:widowControl w:val="0"/>
        <w:spacing w:after="0" w:line="240" w:lineRule="auto"/>
        <w:ind w:hanging="11"/>
        <w:rPr>
          <w:rFonts w:ascii="Times New Roman" w:hAnsi="Times New Roman"/>
        </w:rPr>
      </w:pPr>
      <w:r>
        <w:rPr>
          <w:rFonts w:ascii="Times New Roman" w:hAnsi="Times New Roman"/>
        </w:rPr>
        <w:t xml:space="preserve">telefon: </w:t>
      </w:r>
      <w:r>
        <w:rPr>
          <w:rFonts w:ascii="Times New Roman" w:hAnsi="Times New Roman"/>
        </w:rPr>
        <w:tab/>
      </w:r>
      <w:r>
        <w:rPr>
          <w:rFonts w:ascii="Times New Roman" w:hAnsi="Times New Roman"/>
        </w:rPr>
        <w:tab/>
        <w:t xml:space="preserve">565 355 138 </w:t>
      </w:r>
    </w:p>
    <w:p w14:paraId="0C3D1ABA" w14:textId="7214D793" w:rsidR="009862C9" w:rsidRDefault="009862C9" w:rsidP="00D009C4">
      <w:pPr>
        <w:widowControl w:val="0"/>
        <w:spacing w:after="0" w:line="240" w:lineRule="auto"/>
        <w:ind w:hanging="11"/>
        <w:rPr>
          <w:rFonts w:ascii="Times New Roman" w:eastAsia="Arial Unicode MS" w:hAnsi="Times New Roman"/>
          <w:kern w:val="1"/>
          <w:szCs w:val="24"/>
          <w:lang w:eastAsia="ar-SA"/>
        </w:rPr>
      </w:pPr>
      <w:r>
        <w:rPr>
          <w:rFonts w:ascii="Times New Roman" w:hAnsi="Times New Roman"/>
        </w:rPr>
        <w:t xml:space="preserve">e-mail: </w:t>
      </w:r>
      <w:r>
        <w:rPr>
          <w:rFonts w:ascii="Times New Roman" w:hAnsi="Times New Roman"/>
        </w:rPr>
        <w:tab/>
      </w:r>
      <w:r>
        <w:rPr>
          <w:rFonts w:ascii="Times New Roman" w:hAnsi="Times New Roman"/>
        </w:rPr>
        <w:tab/>
      </w:r>
      <w:r>
        <w:rPr>
          <w:rFonts w:ascii="Times New Roman" w:hAnsi="Times New Roman"/>
        </w:rPr>
        <w:tab/>
      </w:r>
      <w:hyperlink r:id="rId8" w:history="1">
        <w:r w:rsidRPr="004D62F4">
          <w:rPr>
            <w:rStyle w:val="Hypertextovodkaz"/>
            <w:rFonts w:ascii="Times New Roman" w:hAnsi="Times New Roman"/>
          </w:rPr>
          <w:t>padam@nempe.cz</w:t>
        </w:r>
      </w:hyperlink>
      <w:r>
        <w:rPr>
          <w:rFonts w:ascii="Times New Roman" w:hAnsi="Times New Roman"/>
        </w:rPr>
        <w:t xml:space="preserve"> </w:t>
      </w:r>
      <w:r w:rsidRPr="009862C9">
        <w:tab/>
      </w:r>
    </w:p>
    <w:p w14:paraId="6E64F011" w14:textId="77777777" w:rsidR="00D009C4" w:rsidRDefault="00D009C4" w:rsidP="00D009C4">
      <w:pPr>
        <w:widowControl w:val="0"/>
        <w:spacing w:after="0" w:line="240" w:lineRule="auto"/>
        <w:ind w:left="360"/>
        <w:rPr>
          <w:rFonts w:ascii="Times New Roman" w:eastAsia="Arial Unicode MS" w:hAnsi="Times New Roman"/>
          <w:kern w:val="1"/>
          <w:szCs w:val="24"/>
          <w:lang w:eastAsia="ar-SA"/>
        </w:rPr>
      </w:pPr>
    </w:p>
    <w:p w14:paraId="315ABAA8" w14:textId="77777777" w:rsidR="00285A8C" w:rsidRPr="002E69A3" w:rsidRDefault="008C6485" w:rsidP="00D009C4">
      <w:pPr>
        <w:widowControl w:val="0"/>
        <w:spacing w:after="0" w:line="240" w:lineRule="auto"/>
        <w:rPr>
          <w:rFonts w:ascii="Times New Roman" w:eastAsia="Arial Unicode MS" w:hAnsi="Times New Roman"/>
          <w:b/>
          <w:bCs/>
          <w:kern w:val="1"/>
          <w:szCs w:val="24"/>
          <w:lang w:eastAsia="ar-SA"/>
        </w:rPr>
      </w:pPr>
      <w:r>
        <w:rPr>
          <w:rFonts w:ascii="Times New Roman" w:eastAsia="Arial Unicode MS" w:hAnsi="Times New Roman"/>
          <w:b/>
          <w:bCs/>
          <w:kern w:val="1"/>
          <w:szCs w:val="24"/>
          <w:lang w:eastAsia="ar-SA"/>
        </w:rPr>
        <w:t>dále jen „Objednatel</w:t>
      </w:r>
      <w:r w:rsidR="002E69A3" w:rsidRPr="002E69A3">
        <w:rPr>
          <w:rFonts w:ascii="Times New Roman" w:eastAsia="Arial Unicode MS" w:hAnsi="Times New Roman"/>
          <w:b/>
          <w:bCs/>
          <w:kern w:val="1"/>
          <w:szCs w:val="24"/>
          <w:lang w:eastAsia="ar-SA"/>
        </w:rPr>
        <w:t>“ či „smluvní strana“</w:t>
      </w:r>
    </w:p>
    <w:p w14:paraId="00B789E4" w14:textId="77777777" w:rsidR="00285A8C" w:rsidRDefault="00285A8C">
      <w:pPr>
        <w:widowControl w:val="0"/>
        <w:spacing w:after="0" w:line="240" w:lineRule="auto"/>
        <w:ind w:left="360"/>
        <w:rPr>
          <w:rFonts w:ascii="Times New Roman" w:eastAsia="Arial Unicode MS" w:hAnsi="Times New Roman"/>
          <w:kern w:val="1"/>
          <w:szCs w:val="24"/>
          <w:lang w:eastAsia="ar-SA"/>
        </w:rPr>
      </w:pPr>
    </w:p>
    <w:p w14:paraId="1C318E8D" w14:textId="77777777" w:rsidR="00D009C4" w:rsidRPr="00D009C4" w:rsidRDefault="00D009C4" w:rsidP="00D009C4">
      <w:pPr>
        <w:widowControl w:val="0"/>
        <w:spacing w:after="0" w:line="240" w:lineRule="auto"/>
        <w:ind w:left="360"/>
        <w:jc w:val="center"/>
        <w:rPr>
          <w:rFonts w:ascii="Times New Roman" w:eastAsia="Arial Unicode MS" w:hAnsi="Times New Roman"/>
          <w:b/>
          <w:bCs/>
          <w:kern w:val="1"/>
          <w:szCs w:val="24"/>
          <w:lang w:eastAsia="ar-SA"/>
        </w:rPr>
      </w:pPr>
      <w:r w:rsidRPr="00D009C4">
        <w:rPr>
          <w:rFonts w:ascii="Times New Roman" w:eastAsia="Arial Unicode MS" w:hAnsi="Times New Roman"/>
          <w:b/>
          <w:bCs/>
          <w:kern w:val="1"/>
          <w:szCs w:val="24"/>
          <w:lang w:eastAsia="ar-SA"/>
        </w:rPr>
        <w:t>a</w:t>
      </w:r>
    </w:p>
    <w:p w14:paraId="34367CD5" w14:textId="77777777" w:rsidR="00D009C4" w:rsidRDefault="00D009C4" w:rsidP="00D009C4">
      <w:pPr>
        <w:widowControl w:val="0"/>
        <w:spacing w:after="0" w:line="240" w:lineRule="auto"/>
        <w:ind w:left="360"/>
        <w:jc w:val="center"/>
        <w:rPr>
          <w:rFonts w:ascii="Times New Roman" w:eastAsia="Arial Unicode MS" w:hAnsi="Times New Roman"/>
          <w:kern w:val="1"/>
          <w:szCs w:val="24"/>
          <w:lang w:eastAsia="ar-SA"/>
        </w:rPr>
      </w:pPr>
    </w:p>
    <w:p w14:paraId="295FD2E8" w14:textId="77777777" w:rsidR="00285A8C" w:rsidRDefault="00285A8C" w:rsidP="00D009C4">
      <w:pPr>
        <w:widowControl w:val="0"/>
        <w:spacing w:after="0" w:line="240" w:lineRule="auto"/>
      </w:pPr>
      <w:r>
        <w:rPr>
          <w:rFonts w:ascii="Times New Roman" w:eastAsia="Arial Unicode MS" w:hAnsi="Times New Roman"/>
          <w:b/>
          <w:color w:val="FF0000"/>
          <w:kern w:val="1"/>
          <w:sz w:val="24"/>
          <w:szCs w:val="24"/>
          <w:lang w:eastAsia="ar-SA"/>
        </w:rPr>
        <w:t>(</w:t>
      </w:r>
      <w:r w:rsidR="00D009C4" w:rsidRPr="00D009C4">
        <w:rPr>
          <w:rFonts w:ascii="Times New Roman" w:eastAsia="Arial Unicode MS" w:hAnsi="Times New Roman"/>
          <w:b/>
          <w:color w:val="FF0000"/>
          <w:kern w:val="1"/>
          <w:sz w:val="24"/>
          <w:szCs w:val="24"/>
          <w:lang w:eastAsia="ar-SA"/>
        </w:rPr>
        <w:t xml:space="preserve">Obchodní firma, název nebo jméno a příjmení dodavatele </w:t>
      </w:r>
      <w:r w:rsidR="0053372D" w:rsidRPr="0053372D">
        <w:rPr>
          <w:rFonts w:ascii="Times New Roman" w:eastAsia="Arial Unicode MS" w:hAnsi="Times New Roman"/>
          <w:b/>
          <w:bCs/>
          <w:color w:val="FF0000"/>
          <w:kern w:val="1"/>
          <w:sz w:val="24"/>
          <w:szCs w:val="24"/>
          <w:lang w:eastAsia="ar-SA"/>
        </w:rPr>
        <w:t>vyplní Prodávající</w:t>
      </w:r>
      <w:r>
        <w:rPr>
          <w:rFonts w:ascii="Times New Roman" w:eastAsia="Arial Unicode MS" w:hAnsi="Times New Roman"/>
          <w:b/>
          <w:color w:val="FF0000"/>
          <w:kern w:val="1"/>
          <w:sz w:val="24"/>
          <w:szCs w:val="24"/>
          <w:lang w:eastAsia="ar-SA"/>
        </w:rPr>
        <w:t>)</w:t>
      </w:r>
    </w:p>
    <w:p w14:paraId="5C2AD01B" w14:textId="77777777" w:rsidR="00D009C4" w:rsidRDefault="00D009C4" w:rsidP="00D009C4">
      <w:pPr>
        <w:widowControl w:val="0"/>
        <w:spacing w:after="0" w:line="240" w:lineRule="auto"/>
        <w:ind w:hanging="11"/>
      </w:pPr>
      <w:r>
        <w:rPr>
          <w:rFonts w:ascii="Times New Roman" w:eastAsia="Arial Unicode MS" w:hAnsi="Times New Roman"/>
          <w:kern w:val="1"/>
          <w:szCs w:val="24"/>
          <w:lang w:eastAsia="ar-SA"/>
        </w:rPr>
        <w:t>sídlo:</w:t>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p>
    <w:p w14:paraId="717E7861" w14:textId="77777777" w:rsidR="00D009C4" w:rsidRDefault="00D009C4" w:rsidP="00D009C4">
      <w:pPr>
        <w:widowControl w:val="0"/>
        <w:spacing w:after="0" w:line="240" w:lineRule="auto"/>
        <w:ind w:hanging="11"/>
        <w:rPr>
          <w:rFonts w:ascii="Times New Roman" w:eastAsia="Arial Unicode MS" w:hAnsi="Times New Roman"/>
          <w:kern w:val="1"/>
          <w:szCs w:val="24"/>
          <w:lang w:eastAsia="ar-SA"/>
        </w:rPr>
      </w:pPr>
      <w:r>
        <w:rPr>
          <w:rFonts w:ascii="Times New Roman" w:eastAsia="Arial Unicode MS" w:hAnsi="Times New Roman"/>
          <w:kern w:val="1"/>
          <w:szCs w:val="24"/>
          <w:lang w:eastAsia="ar-SA"/>
        </w:rPr>
        <w:t>zapsána:</w:t>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p>
    <w:p w14:paraId="1BDD1E39" w14:textId="77777777" w:rsidR="00D009C4" w:rsidRPr="00D009C4"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za kterého jedná:</w:t>
      </w:r>
      <w:r w:rsidRPr="00D009C4">
        <w:rPr>
          <w:rFonts w:ascii="Times New Roman" w:eastAsia="Arial Unicode MS" w:hAnsi="Times New Roman"/>
          <w:kern w:val="1"/>
          <w:szCs w:val="24"/>
          <w:lang w:eastAsia="ar-SA"/>
        </w:rPr>
        <w:tab/>
      </w:r>
    </w:p>
    <w:p w14:paraId="0CDD2349" w14:textId="77777777" w:rsidR="00D009C4" w:rsidRPr="00D009C4"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IČO:</w:t>
      </w:r>
      <w:r w:rsidRPr="00D009C4">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p>
    <w:p w14:paraId="1A9F724D" w14:textId="77777777" w:rsidR="00D009C4"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DIČ:</w:t>
      </w:r>
      <w:r w:rsidRPr="00D009C4">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p>
    <w:p w14:paraId="71F0B216" w14:textId="77777777" w:rsidR="00D009C4" w:rsidRPr="00D009C4"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kontaktní osoba:</w:t>
      </w:r>
      <w:r w:rsidRPr="00D009C4">
        <w:rPr>
          <w:rFonts w:ascii="Times New Roman" w:eastAsia="Arial Unicode MS" w:hAnsi="Times New Roman"/>
          <w:kern w:val="1"/>
          <w:szCs w:val="24"/>
          <w:lang w:eastAsia="ar-SA"/>
        </w:rPr>
        <w:tab/>
      </w:r>
    </w:p>
    <w:p w14:paraId="39ECE616" w14:textId="77777777" w:rsidR="00D009C4" w:rsidRPr="00D009C4" w:rsidRDefault="00D009C4" w:rsidP="00D009C4">
      <w:pPr>
        <w:widowControl w:val="0"/>
        <w:spacing w:after="0" w:line="240" w:lineRule="auto"/>
        <w:ind w:hanging="11"/>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telefon:</w:t>
      </w:r>
      <w:r w:rsidRPr="00D009C4">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r>
        <w:rPr>
          <w:rFonts w:ascii="Times New Roman" w:eastAsia="Arial Unicode MS" w:hAnsi="Times New Roman"/>
          <w:kern w:val="1"/>
          <w:szCs w:val="24"/>
          <w:lang w:eastAsia="ar-SA"/>
        </w:rPr>
        <w:tab/>
      </w:r>
    </w:p>
    <w:p w14:paraId="5043A9A4" w14:textId="77777777" w:rsidR="00285A8C" w:rsidRPr="0094301F" w:rsidRDefault="00D009C4" w:rsidP="00D009C4">
      <w:pPr>
        <w:widowControl w:val="0"/>
        <w:spacing w:after="0" w:line="240" w:lineRule="auto"/>
        <w:rPr>
          <w:rFonts w:ascii="Times New Roman" w:eastAsia="Arial Unicode MS" w:hAnsi="Times New Roman"/>
          <w:kern w:val="1"/>
          <w:szCs w:val="24"/>
          <w:lang w:eastAsia="ar-SA"/>
        </w:rPr>
      </w:pPr>
      <w:r w:rsidRPr="00D009C4">
        <w:rPr>
          <w:rFonts w:ascii="Times New Roman" w:eastAsia="Arial Unicode MS" w:hAnsi="Times New Roman"/>
          <w:kern w:val="1"/>
          <w:szCs w:val="24"/>
          <w:lang w:eastAsia="ar-SA"/>
        </w:rPr>
        <w:t>e-mail:</w:t>
      </w:r>
      <w:r w:rsidRPr="00D009C4">
        <w:rPr>
          <w:rFonts w:ascii="Times New Roman" w:eastAsia="Arial Unicode MS" w:hAnsi="Times New Roman"/>
          <w:kern w:val="1"/>
          <w:szCs w:val="24"/>
          <w:lang w:eastAsia="ar-SA"/>
        </w:rPr>
        <w:tab/>
      </w:r>
    </w:p>
    <w:p w14:paraId="4ECFD5A3" w14:textId="77777777" w:rsidR="002E69A3" w:rsidRDefault="002E69A3" w:rsidP="002E69A3">
      <w:pPr>
        <w:widowControl w:val="0"/>
        <w:tabs>
          <w:tab w:val="left" w:pos="284"/>
        </w:tabs>
        <w:spacing w:after="0" w:line="240" w:lineRule="auto"/>
        <w:rPr>
          <w:rFonts w:ascii="Times New Roman" w:eastAsia="Arial Unicode MS" w:hAnsi="Times New Roman"/>
          <w:kern w:val="1"/>
          <w:szCs w:val="24"/>
          <w:lang w:eastAsia="ar-SA"/>
        </w:rPr>
      </w:pPr>
    </w:p>
    <w:p w14:paraId="1643BEFC" w14:textId="77777777" w:rsidR="002E69A3" w:rsidRDefault="008C6485" w:rsidP="002E69A3">
      <w:pPr>
        <w:widowControl w:val="0"/>
        <w:tabs>
          <w:tab w:val="left" w:pos="426"/>
        </w:tabs>
        <w:spacing w:after="0" w:line="240" w:lineRule="auto"/>
        <w:rPr>
          <w:rFonts w:ascii="Times New Roman" w:eastAsia="Arial Unicode MS" w:hAnsi="Times New Roman"/>
          <w:b/>
          <w:bCs/>
          <w:kern w:val="1"/>
          <w:szCs w:val="24"/>
          <w:lang w:eastAsia="ar-SA"/>
        </w:rPr>
      </w:pPr>
      <w:r>
        <w:rPr>
          <w:rFonts w:ascii="Times New Roman" w:eastAsia="Arial Unicode MS" w:hAnsi="Times New Roman"/>
          <w:b/>
          <w:bCs/>
          <w:kern w:val="1"/>
          <w:szCs w:val="24"/>
          <w:lang w:eastAsia="ar-SA"/>
        </w:rPr>
        <w:t>dále jen „Zhotovitel</w:t>
      </w:r>
      <w:r w:rsidR="002E69A3" w:rsidRPr="002E69A3">
        <w:rPr>
          <w:rFonts w:ascii="Times New Roman" w:eastAsia="Arial Unicode MS" w:hAnsi="Times New Roman"/>
          <w:b/>
          <w:bCs/>
          <w:kern w:val="1"/>
          <w:szCs w:val="24"/>
          <w:lang w:eastAsia="ar-SA"/>
        </w:rPr>
        <w:t>“ či „smluvní strana“</w:t>
      </w:r>
    </w:p>
    <w:p w14:paraId="40028B2F" w14:textId="77777777" w:rsidR="00D009C4" w:rsidRDefault="00D009C4" w:rsidP="002E69A3">
      <w:pPr>
        <w:widowControl w:val="0"/>
        <w:tabs>
          <w:tab w:val="left" w:pos="426"/>
        </w:tabs>
        <w:spacing w:after="0" w:line="240" w:lineRule="auto"/>
        <w:rPr>
          <w:rFonts w:ascii="Times New Roman" w:eastAsia="Arial Unicode MS" w:hAnsi="Times New Roman"/>
          <w:b/>
          <w:bCs/>
          <w:kern w:val="1"/>
          <w:szCs w:val="24"/>
          <w:lang w:eastAsia="ar-SA"/>
        </w:rPr>
      </w:pPr>
    </w:p>
    <w:p w14:paraId="3CA26869" w14:textId="77777777" w:rsidR="00285A8C" w:rsidRPr="002E69A3" w:rsidRDefault="008C6485" w:rsidP="00D009C4">
      <w:pPr>
        <w:widowControl w:val="0"/>
        <w:tabs>
          <w:tab w:val="left" w:pos="426"/>
        </w:tabs>
        <w:spacing w:after="0" w:line="240" w:lineRule="auto"/>
        <w:rPr>
          <w:rFonts w:ascii="Times New Roman" w:eastAsia="Arial Unicode MS" w:hAnsi="Times New Roman"/>
          <w:b/>
          <w:bCs/>
          <w:kern w:val="1"/>
          <w:szCs w:val="24"/>
          <w:lang w:eastAsia="ar-SA"/>
        </w:rPr>
      </w:pPr>
      <w:r>
        <w:rPr>
          <w:rFonts w:ascii="Times New Roman" w:eastAsia="Arial Unicode MS" w:hAnsi="Times New Roman"/>
          <w:b/>
          <w:bCs/>
          <w:kern w:val="1"/>
          <w:szCs w:val="24"/>
          <w:lang w:eastAsia="ar-SA"/>
        </w:rPr>
        <w:t>Objednatel</w:t>
      </w:r>
      <w:r w:rsidR="002E69A3" w:rsidRPr="002E69A3">
        <w:rPr>
          <w:rFonts w:ascii="Times New Roman" w:eastAsia="Arial Unicode MS" w:hAnsi="Times New Roman"/>
          <w:b/>
          <w:bCs/>
          <w:kern w:val="1"/>
          <w:szCs w:val="24"/>
          <w:lang w:eastAsia="ar-SA"/>
        </w:rPr>
        <w:t xml:space="preserve"> a </w:t>
      </w:r>
      <w:r>
        <w:rPr>
          <w:rFonts w:ascii="Times New Roman" w:eastAsia="Arial Unicode MS" w:hAnsi="Times New Roman"/>
          <w:b/>
          <w:bCs/>
          <w:kern w:val="1"/>
          <w:szCs w:val="24"/>
          <w:lang w:eastAsia="ar-SA"/>
        </w:rPr>
        <w:t>Zhotovitel</w:t>
      </w:r>
      <w:r w:rsidR="002E69A3" w:rsidRPr="002E69A3">
        <w:rPr>
          <w:rFonts w:ascii="Times New Roman" w:eastAsia="Arial Unicode MS" w:hAnsi="Times New Roman"/>
          <w:b/>
          <w:bCs/>
          <w:kern w:val="1"/>
          <w:szCs w:val="24"/>
          <w:lang w:eastAsia="ar-SA"/>
        </w:rPr>
        <w:t xml:space="preserve"> společně dále jen „smluvní strany“</w:t>
      </w:r>
    </w:p>
    <w:p w14:paraId="3D8C51EC" w14:textId="77777777" w:rsidR="00285A8C" w:rsidRDefault="00285A8C">
      <w:pPr>
        <w:widowControl w:val="0"/>
        <w:tabs>
          <w:tab w:val="left" w:pos="284"/>
        </w:tabs>
        <w:spacing w:after="0" w:line="240" w:lineRule="auto"/>
        <w:rPr>
          <w:rFonts w:ascii="Times New Roman" w:eastAsia="Arial Unicode MS" w:hAnsi="Times New Roman"/>
          <w:kern w:val="1"/>
          <w:szCs w:val="24"/>
          <w:lang w:eastAsia="ar-SA"/>
        </w:rPr>
      </w:pPr>
    </w:p>
    <w:p w14:paraId="4B2F930A" w14:textId="77777777" w:rsidR="002E69A3" w:rsidRDefault="002E69A3">
      <w:pPr>
        <w:widowControl w:val="0"/>
        <w:tabs>
          <w:tab w:val="left" w:pos="284"/>
        </w:tabs>
        <w:spacing w:after="0" w:line="240" w:lineRule="auto"/>
        <w:rPr>
          <w:rFonts w:ascii="Times New Roman" w:eastAsia="Arial Unicode MS" w:hAnsi="Times New Roman"/>
          <w:kern w:val="1"/>
          <w:szCs w:val="24"/>
          <w:lang w:eastAsia="ar-SA"/>
        </w:rPr>
      </w:pPr>
    </w:p>
    <w:p w14:paraId="7B28CB55" w14:textId="11E498CC" w:rsidR="00285A8C" w:rsidRDefault="00285A8C">
      <w:pPr>
        <w:widowControl w:val="0"/>
        <w:tabs>
          <w:tab w:val="left" w:pos="284"/>
          <w:tab w:val="left" w:pos="3402"/>
          <w:tab w:val="left" w:pos="3828"/>
        </w:tabs>
        <w:spacing w:after="0" w:line="240" w:lineRule="auto"/>
        <w:jc w:val="center"/>
      </w:pPr>
      <w:r>
        <w:rPr>
          <w:rFonts w:ascii="Times New Roman" w:eastAsia="Arial Unicode MS" w:hAnsi="Times New Roman"/>
          <w:kern w:val="1"/>
          <w:szCs w:val="24"/>
          <w:lang w:eastAsia="ar-SA"/>
        </w:rPr>
        <w:t>Článek II</w:t>
      </w:r>
      <w:r w:rsidR="00FB77C7">
        <w:rPr>
          <w:rFonts w:ascii="Times New Roman" w:eastAsia="Arial Unicode MS" w:hAnsi="Times New Roman"/>
          <w:kern w:val="1"/>
          <w:szCs w:val="24"/>
          <w:lang w:eastAsia="ar-SA"/>
        </w:rPr>
        <w:t xml:space="preserve">. </w:t>
      </w:r>
    </w:p>
    <w:p w14:paraId="670D80E0" w14:textId="77777777" w:rsidR="00285A8C" w:rsidRDefault="00285A8C">
      <w:pPr>
        <w:widowControl w:val="0"/>
        <w:tabs>
          <w:tab w:val="left" w:pos="284"/>
          <w:tab w:val="left" w:pos="3402"/>
          <w:tab w:val="left" w:pos="3828"/>
        </w:tabs>
        <w:spacing w:after="0" w:line="240" w:lineRule="auto"/>
        <w:jc w:val="center"/>
      </w:pPr>
      <w:r>
        <w:rPr>
          <w:rFonts w:ascii="Times New Roman" w:eastAsia="Arial Unicode MS" w:hAnsi="Times New Roman"/>
          <w:b/>
          <w:bCs/>
          <w:kern w:val="1"/>
          <w:sz w:val="24"/>
          <w:szCs w:val="24"/>
          <w:lang w:eastAsia="ar-SA"/>
        </w:rPr>
        <w:t>Předmět smlouvy</w:t>
      </w:r>
    </w:p>
    <w:p w14:paraId="0C15FB1A" w14:textId="77777777" w:rsidR="00285A8C" w:rsidRDefault="00285A8C">
      <w:pPr>
        <w:widowControl w:val="0"/>
        <w:spacing w:after="0" w:line="240" w:lineRule="auto"/>
        <w:rPr>
          <w:rFonts w:ascii="Times New Roman" w:eastAsia="Arial Unicode MS" w:hAnsi="Times New Roman"/>
          <w:b/>
          <w:bCs/>
          <w:kern w:val="1"/>
          <w:sz w:val="24"/>
          <w:szCs w:val="24"/>
          <w:lang w:eastAsia="ar-SA"/>
        </w:rPr>
      </w:pPr>
    </w:p>
    <w:p w14:paraId="424ED33C" w14:textId="01D28BD1" w:rsidR="0061299E" w:rsidRDefault="008C6485" w:rsidP="00EF5FFA">
      <w:pPr>
        <w:widowControl w:val="0"/>
        <w:numPr>
          <w:ilvl w:val="0"/>
          <w:numId w:val="2"/>
        </w:numPr>
        <w:tabs>
          <w:tab w:val="left" w:pos="426"/>
        </w:tabs>
        <w:spacing w:after="120" w:line="240" w:lineRule="auto"/>
        <w:ind w:left="425" w:hanging="425"/>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Předmětem této</w:t>
      </w:r>
      <w:r w:rsidR="00332ADD" w:rsidRPr="00902137">
        <w:rPr>
          <w:rFonts w:ascii="Times New Roman" w:eastAsia="Arial Unicode MS" w:hAnsi="Times New Roman"/>
          <w:kern w:val="1"/>
          <w:sz w:val="24"/>
          <w:szCs w:val="24"/>
          <w:lang w:eastAsia="ar-SA"/>
        </w:rPr>
        <w:t xml:space="preserve"> smlouvy </w:t>
      </w:r>
      <w:r>
        <w:rPr>
          <w:rFonts w:ascii="Times New Roman" w:eastAsia="Arial Unicode MS" w:hAnsi="Times New Roman"/>
          <w:kern w:val="1"/>
          <w:sz w:val="24"/>
          <w:szCs w:val="24"/>
          <w:lang w:eastAsia="ar-SA"/>
        </w:rPr>
        <w:t>o dílo (dále jen „Smlouva“) je závazek Zhotovitele provést pro Objednatele stavební práce spočívající v</w:t>
      </w:r>
      <w:r w:rsidR="00332ADD" w:rsidRPr="00902137">
        <w:rPr>
          <w:rFonts w:ascii="Times New Roman" w:eastAsia="Arial Unicode MS" w:hAnsi="Times New Roman"/>
          <w:kern w:val="1"/>
          <w:sz w:val="24"/>
          <w:szCs w:val="24"/>
          <w:lang w:eastAsia="ar-SA"/>
        </w:rPr>
        <w:t xml:space="preserve"> </w:t>
      </w:r>
      <w:r>
        <w:rPr>
          <w:rFonts w:ascii="Times New Roman" w:eastAsia="Arial Unicode MS" w:hAnsi="Times New Roman"/>
          <w:kern w:val="1"/>
          <w:sz w:val="24"/>
          <w:szCs w:val="24"/>
          <w:lang w:eastAsia="ar-SA"/>
        </w:rPr>
        <w:t xml:space="preserve">opravě střechy na </w:t>
      </w:r>
      <w:r w:rsidR="00111074">
        <w:rPr>
          <w:rFonts w:ascii="Times New Roman" w:eastAsia="Arial Unicode MS" w:hAnsi="Times New Roman"/>
          <w:kern w:val="1"/>
          <w:sz w:val="24"/>
          <w:szCs w:val="24"/>
          <w:lang w:eastAsia="ar-SA"/>
        </w:rPr>
        <w:t xml:space="preserve">centrální </w:t>
      </w:r>
      <w:r>
        <w:rPr>
          <w:rFonts w:ascii="Times New Roman" w:eastAsia="Arial Unicode MS" w:hAnsi="Times New Roman"/>
          <w:kern w:val="1"/>
          <w:sz w:val="24"/>
          <w:szCs w:val="24"/>
          <w:lang w:eastAsia="ar-SA"/>
        </w:rPr>
        <w:t xml:space="preserve">kotelně a centrálním velínu v Nemocnici Pelhřimov dle položkového rozpočtu </w:t>
      </w:r>
      <w:r w:rsidR="0061299E">
        <w:rPr>
          <w:rFonts w:ascii="Times New Roman" w:eastAsia="Arial Unicode MS" w:hAnsi="Times New Roman"/>
          <w:kern w:val="1"/>
          <w:sz w:val="24"/>
          <w:szCs w:val="24"/>
          <w:lang w:eastAsia="ar-SA"/>
        </w:rPr>
        <w:t>viz příloha č. 1 této smlouvy</w:t>
      </w:r>
      <w:r>
        <w:rPr>
          <w:rFonts w:ascii="Times New Roman" w:eastAsia="Arial Unicode MS" w:hAnsi="Times New Roman"/>
          <w:kern w:val="1"/>
          <w:sz w:val="24"/>
          <w:szCs w:val="24"/>
          <w:lang w:eastAsia="ar-SA"/>
        </w:rPr>
        <w:t xml:space="preserve"> (dále jen „Dílo“) a závazek Objednatele zaplatit Zhotoviteli za provedení Díla sjednanou cenu, za podmínek vymezených v této Smlouvě</w:t>
      </w:r>
      <w:r w:rsidR="0061299E">
        <w:rPr>
          <w:rFonts w:ascii="Times New Roman" w:eastAsia="Arial Unicode MS" w:hAnsi="Times New Roman"/>
          <w:kern w:val="1"/>
          <w:sz w:val="24"/>
          <w:szCs w:val="24"/>
          <w:lang w:eastAsia="ar-SA"/>
        </w:rPr>
        <w:t xml:space="preserve">. </w:t>
      </w:r>
    </w:p>
    <w:p w14:paraId="5FE536A9" w14:textId="3BAE8185" w:rsidR="008C6485" w:rsidRPr="00FA482F" w:rsidRDefault="00FA482F" w:rsidP="00FA482F">
      <w:pPr>
        <w:widowControl w:val="0"/>
        <w:tabs>
          <w:tab w:val="left" w:pos="284"/>
          <w:tab w:val="left" w:pos="3402"/>
          <w:tab w:val="left" w:pos="3828"/>
        </w:tabs>
        <w:spacing w:after="0" w:line="240" w:lineRule="auto"/>
        <w:jc w:val="center"/>
        <w:rPr>
          <w:rFonts w:ascii="Times New Roman" w:eastAsia="Arial Unicode MS" w:hAnsi="Times New Roman"/>
          <w:kern w:val="1"/>
          <w:szCs w:val="24"/>
          <w:lang w:eastAsia="ar-SA"/>
        </w:rPr>
      </w:pPr>
      <w:r>
        <w:rPr>
          <w:rFonts w:ascii="Times New Roman" w:eastAsia="Arial Unicode MS" w:hAnsi="Times New Roman"/>
          <w:kern w:val="1"/>
          <w:szCs w:val="24"/>
          <w:lang w:eastAsia="ar-SA"/>
        </w:rPr>
        <w:lastRenderedPageBreak/>
        <w:t>Článek III</w:t>
      </w:r>
      <w:r w:rsidR="00FB77C7">
        <w:rPr>
          <w:rFonts w:ascii="Times New Roman" w:eastAsia="Arial Unicode MS" w:hAnsi="Times New Roman"/>
          <w:kern w:val="1"/>
          <w:szCs w:val="24"/>
          <w:lang w:eastAsia="ar-SA"/>
        </w:rPr>
        <w:t xml:space="preserve">. </w:t>
      </w:r>
    </w:p>
    <w:p w14:paraId="776ED1D3" w14:textId="77777777" w:rsidR="008C6485" w:rsidRDefault="008C6485" w:rsidP="00FA482F">
      <w:pPr>
        <w:widowControl w:val="0"/>
        <w:tabs>
          <w:tab w:val="left" w:pos="284"/>
          <w:tab w:val="left" w:pos="3402"/>
          <w:tab w:val="left" w:pos="3828"/>
        </w:tabs>
        <w:spacing w:after="0" w:line="240" w:lineRule="auto"/>
        <w:jc w:val="center"/>
        <w:rPr>
          <w:rFonts w:ascii="Times New Roman" w:eastAsia="Arial Unicode MS" w:hAnsi="Times New Roman"/>
          <w:b/>
          <w:bCs/>
          <w:kern w:val="1"/>
          <w:sz w:val="24"/>
          <w:szCs w:val="24"/>
          <w:lang w:eastAsia="ar-SA"/>
        </w:rPr>
      </w:pPr>
      <w:r w:rsidRPr="00FA482F">
        <w:rPr>
          <w:rFonts w:ascii="Times New Roman" w:eastAsia="Arial Unicode MS" w:hAnsi="Times New Roman"/>
          <w:b/>
          <w:bCs/>
          <w:kern w:val="1"/>
          <w:sz w:val="24"/>
          <w:szCs w:val="24"/>
          <w:lang w:eastAsia="ar-SA"/>
        </w:rPr>
        <w:t xml:space="preserve">Vymezení díla </w:t>
      </w:r>
    </w:p>
    <w:p w14:paraId="71748316" w14:textId="77777777" w:rsidR="00FA482F" w:rsidRPr="00FA482F" w:rsidRDefault="00FA482F" w:rsidP="00FA482F">
      <w:pPr>
        <w:widowControl w:val="0"/>
        <w:tabs>
          <w:tab w:val="left" w:pos="284"/>
          <w:tab w:val="left" w:pos="3402"/>
          <w:tab w:val="left" w:pos="3828"/>
        </w:tabs>
        <w:spacing w:after="0" w:line="240" w:lineRule="auto"/>
        <w:jc w:val="center"/>
        <w:rPr>
          <w:rFonts w:ascii="Times New Roman" w:eastAsia="Arial Unicode MS" w:hAnsi="Times New Roman"/>
          <w:b/>
          <w:bCs/>
          <w:kern w:val="1"/>
          <w:sz w:val="24"/>
          <w:szCs w:val="24"/>
          <w:lang w:eastAsia="ar-SA"/>
        </w:rPr>
      </w:pPr>
    </w:p>
    <w:p w14:paraId="1DD5D184" w14:textId="01F22E4C" w:rsidR="008C6485" w:rsidRDefault="008C6485" w:rsidP="00EF5FFA">
      <w:pPr>
        <w:widowControl w:val="0"/>
        <w:numPr>
          <w:ilvl w:val="0"/>
          <w:numId w:val="6"/>
        </w:numPr>
        <w:tabs>
          <w:tab w:val="left" w:pos="426"/>
        </w:tabs>
        <w:spacing w:after="120" w:line="240" w:lineRule="auto"/>
        <w:ind w:left="425" w:hanging="425"/>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 xml:space="preserve">Zhotovitel se touto </w:t>
      </w:r>
      <w:r w:rsidR="00111074">
        <w:rPr>
          <w:rFonts w:ascii="Times New Roman" w:eastAsia="Arial Unicode MS" w:hAnsi="Times New Roman"/>
          <w:kern w:val="1"/>
          <w:sz w:val="24"/>
          <w:szCs w:val="24"/>
          <w:lang w:eastAsia="ar-SA"/>
        </w:rPr>
        <w:t>S</w:t>
      </w:r>
      <w:r>
        <w:rPr>
          <w:rFonts w:ascii="Times New Roman" w:eastAsia="Arial Unicode MS" w:hAnsi="Times New Roman"/>
          <w:kern w:val="1"/>
          <w:sz w:val="24"/>
          <w:szCs w:val="24"/>
          <w:lang w:eastAsia="ar-SA"/>
        </w:rPr>
        <w:t xml:space="preserve">mlouvou zavazuje provést </w:t>
      </w:r>
      <w:r w:rsidR="007D47AD">
        <w:rPr>
          <w:rFonts w:ascii="Times New Roman" w:eastAsia="Arial Unicode MS" w:hAnsi="Times New Roman"/>
          <w:kern w:val="1"/>
          <w:sz w:val="24"/>
          <w:szCs w:val="24"/>
          <w:lang w:eastAsia="ar-SA"/>
        </w:rPr>
        <w:t xml:space="preserve">Dílo – zejména se jedná o </w:t>
      </w:r>
      <w:r w:rsidR="007D47AD" w:rsidRPr="007D47AD">
        <w:rPr>
          <w:rFonts w:ascii="Times New Roman" w:eastAsia="Arial Unicode MS" w:hAnsi="Times New Roman"/>
          <w:kern w:val="1"/>
          <w:sz w:val="24"/>
          <w:szCs w:val="24"/>
          <w:lang w:eastAsia="ar-SA"/>
        </w:rPr>
        <w:t>kompletní demontáže stávajících střešních krytin, opravu laťování, montáž nové střešní plechové trapézové krytiny včetně oplechování a kompletních výměny okapových svodů</w:t>
      </w:r>
      <w:r w:rsidR="007D47AD">
        <w:rPr>
          <w:rFonts w:ascii="Times New Roman" w:eastAsia="Arial Unicode MS" w:hAnsi="Times New Roman"/>
          <w:kern w:val="1"/>
          <w:sz w:val="24"/>
          <w:szCs w:val="24"/>
          <w:lang w:eastAsia="ar-SA"/>
        </w:rPr>
        <w:t xml:space="preserve"> dle </w:t>
      </w:r>
      <w:r>
        <w:rPr>
          <w:rFonts w:ascii="Times New Roman" w:eastAsia="Arial Unicode MS" w:hAnsi="Times New Roman"/>
          <w:kern w:val="1"/>
          <w:sz w:val="24"/>
          <w:szCs w:val="24"/>
          <w:lang w:eastAsia="ar-SA"/>
        </w:rPr>
        <w:t xml:space="preserve">položkového </w:t>
      </w:r>
      <w:r w:rsidR="007D47AD">
        <w:rPr>
          <w:rFonts w:ascii="Times New Roman" w:eastAsia="Arial Unicode MS" w:hAnsi="Times New Roman"/>
          <w:kern w:val="1"/>
          <w:sz w:val="24"/>
          <w:szCs w:val="24"/>
          <w:lang w:eastAsia="ar-SA"/>
        </w:rPr>
        <w:t>rozpočtu – příloha</w:t>
      </w:r>
      <w:r w:rsidR="00FA482F">
        <w:rPr>
          <w:rFonts w:ascii="Times New Roman" w:eastAsia="Arial Unicode MS" w:hAnsi="Times New Roman"/>
          <w:kern w:val="1"/>
          <w:sz w:val="24"/>
          <w:szCs w:val="24"/>
          <w:lang w:eastAsia="ar-SA"/>
        </w:rPr>
        <w:t xml:space="preserve"> č. 1 této Smlouvy. Rozpočet je pro Zhotovitele závazný jak co do provedení, tak i do maximální ceny za položku. </w:t>
      </w:r>
    </w:p>
    <w:p w14:paraId="2ED3656F" w14:textId="77777777" w:rsidR="00FA482F" w:rsidRDefault="00FA482F" w:rsidP="00EF5FFA">
      <w:pPr>
        <w:widowControl w:val="0"/>
        <w:numPr>
          <w:ilvl w:val="0"/>
          <w:numId w:val="6"/>
        </w:numPr>
        <w:tabs>
          <w:tab w:val="left" w:pos="426"/>
        </w:tabs>
        <w:spacing w:after="120" w:line="240" w:lineRule="auto"/>
        <w:ind w:left="425" w:hanging="425"/>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 xml:space="preserve">Provedení díla ve smyslu odst. 1 tohoto článku se mimo jiné rozumí provedení veškerých prací a dodávek, které jsou nezbytné pro realizaci Díla podle této Smlouvy, i v případě není-li práce nebo dodávky součástí této Smlouvy či přílohy k této Smlouvě. Závazek Zhotovitele provést Dílo zahrnuje zejména provedení veškerých stavebních a jiných výkonů a služeb včetně obstarávání pracovních sil, které jsou nutné k provedení Díla dle této Smlouvy. </w:t>
      </w:r>
    </w:p>
    <w:p w14:paraId="7EE71ACD" w14:textId="77777777" w:rsidR="00FA482F" w:rsidRPr="00FA482F" w:rsidRDefault="00FA482F" w:rsidP="00EF5FFA">
      <w:pPr>
        <w:widowControl w:val="0"/>
        <w:numPr>
          <w:ilvl w:val="0"/>
          <w:numId w:val="6"/>
        </w:numPr>
        <w:tabs>
          <w:tab w:val="left" w:pos="426"/>
        </w:tabs>
        <w:spacing w:after="120" w:line="240" w:lineRule="auto"/>
        <w:ind w:left="425" w:hanging="425"/>
        <w:jc w:val="both"/>
        <w:rPr>
          <w:rFonts w:ascii="Times New Roman" w:eastAsia="Arial Unicode MS" w:hAnsi="Times New Roman"/>
          <w:kern w:val="1"/>
          <w:sz w:val="24"/>
          <w:szCs w:val="24"/>
          <w:lang w:eastAsia="ar-SA"/>
        </w:rPr>
      </w:pPr>
      <w:r w:rsidRPr="00111074">
        <w:rPr>
          <w:rFonts w:ascii="Times New Roman" w:eastAsia="Arial Unicode MS" w:hAnsi="Times New Roman"/>
          <w:kern w:val="1"/>
          <w:sz w:val="24"/>
          <w:szCs w:val="24"/>
          <w:lang w:eastAsia="ar-SA"/>
        </w:rPr>
        <w:t>Smluvní strany se mohou písemným dodatkem k této Smlouvě dohodnout na změně rozsahu Díla.</w:t>
      </w:r>
      <w:r w:rsidRPr="00FA482F">
        <w:rPr>
          <w:rFonts w:ascii="Times New Roman" w:eastAsia="Arial Unicode MS" w:hAnsi="Times New Roman"/>
          <w:color w:val="FF0000"/>
          <w:kern w:val="1"/>
          <w:sz w:val="24"/>
          <w:szCs w:val="24"/>
          <w:lang w:eastAsia="ar-SA"/>
        </w:rPr>
        <w:t xml:space="preserve"> </w:t>
      </w:r>
    </w:p>
    <w:p w14:paraId="02FC359E" w14:textId="77777777" w:rsidR="00D34F89" w:rsidRDefault="00D34F89">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p>
    <w:p w14:paraId="20A1ADB7" w14:textId="72D2E2C5" w:rsidR="00285A8C" w:rsidRDefault="009862C9">
      <w:pPr>
        <w:widowControl w:val="0"/>
        <w:tabs>
          <w:tab w:val="left" w:pos="426"/>
          <w:tab w:val="left" w:pos="3402"/>
          <w:tab w:val="left" w:pos="3828"/>
        </w:tabs>
        <w:spacing w:after="0" w:line="240" w:lineRule="auto"/>
        <w:jc w:val="center"/>
      </w:pPr>
      <w:r>
        <w:rPr>
          <w:rFonts w:ascii="Times New Roman" w:eastAsia="Arial Unicode MS" w:hAnsi="Times New Roman"/>
          <w:kern w:val="1"/>
          <w:sz w:val="24"/>
          <w:szCs w:val="24"/>
          <w:lang w:eastAsia="ar-SA"/>
        </w:rPr>
        <w:t>Článek IV</w:t>
      </w:r>
      <w:r w:rsidR="00285A8C">
        <w:rPr>
          <w:rFonts w:ascii="Times New Roman" w:eastAsia="Arial Unicode MS" w:hAnsi="Times New Roman"/>
          <w:kern w:val="1"/>
          <w:sz w:val="24"/>
          <w:szCs w:val="24"/>
          <w:lang w:eastAsia="ar-SA"/>
        </w:rPr>
        <w:t>.</w:t>
      </w:r>
    </w:p>
    <w:p w14:paraId="75920B9D" w14:textId="77777777" w:rsidR="00285A8C" w:rsidRDefault="00285A8C">
      <w:pPr>
        <w:widowControl w:val="0"/>
        <w:tabs>
          <w:tab w:val="left" w:pos="426"/>
          <w:tab w:val="left" w:pos="3828"/>
        </w:tabs>
        <w:spacing w:after="0" w:line="240" w:lineRule="auto"/>
        <w:jc w:val="center"/>
      </w:pPr>
      <w:r>
        <w:rPr>
          <w:rFonts w:ascii="Times New Roman" w:eastAsia="Arial Unicode MS" w:hAnsi="Times New Roman"/>
          <w:b/>
          <w:kern w:val="1"/>
          <w:sz w:val="24"/>
          <w:szCs w:val="24"/>
          <w:lang w:eastAsia="ar-SA"/>
        </w:rPr>
        <w:t xml:space="preserve">Cena a platební podmínky </w:t>
      </w:r>
    </w:p>
    <w:p w14:paraId="7ED47779" w14:textId="77777777" w:rsidR="00285A8C" w:rsidRDefault="00285A8C">
      <w:pPr>
        <w:widowControl w:val="0"/>
        <w:spacing w:after="120" w:line="240" w:lineRule="auto"/>
        <w:jc w:val="both"/>
        <w:rPr>
          <w:rFonts w:ascii="Times New Roman" w:eastAsia="Arial Unicode MS" w:hAnsi="Times New Roman"/>
          <w:b/>
          <w:kern w:val="1"/>
          <w:sz w:val="24"/>
          <w:szCs w:val="24"/>
          <w:lang w:eastAsia="ar-SA"/>
        </w:rPr>
      </w:pPr>
    </w:p>
    <w:p w14:paraId="37F85D76" w14:textId="77777777" w:rsidR="00285A8C" w:rsidRPr="00435A05" w:rsidRDefault="00435A05" w:rsidP="00EF5FFA">
      <w:pPr>
        <w:widowControl w:val="0"/>
        <w:numPr>
          <w:ilvl w:val="0"/>
          <w:numId w:val="5"/>
        </w:numPr>
        <w:tabs>
          <w:tab w:val="left" w:pos="426"/>
        </w:tabs>
        <w:spacing w:after="120" w:line="240" w:lineRule="auto"/>
        <w:ind w:left="425" w:hanging="425"/>
        <w:jc w:val="both"/>
      </w:pPr>
      <w:r>
        <w:rPr>
          <w:rFonts w:ascii="Times New Roman" w:eastAsia="Arial Unicode MS" w:hAnsi="Times New Roman"/>
          <w:kern w:val="1"/>
          <w:sz w:val="24"/>
          <w:szCs w:val="24"/>
          <w:lang w:eastAsia="ar-SA"/>
        </w:rPr>
        <w:t xml:space="preserve">Smluvní strany se dohodly, že za provedení Díla podle článku III této Smlouvy zaplatí Objednatel Zhotoviteli sjednanou cenu dle položkového rozpočtu z článku vymezení díla III, a to ve výši </w:t>
      </w:r>
      <w:r w:rsidRPr="00435A05">
        <w:rPr>
          <w:rFonts w:ascii="Times New Roman" w:eastAsia="Arial Unicode MS" w:hAnsi="Times New Roman"/>
          <w:b/>
          <w:color w:val="FF0000"/>
          <w:kern w:val="1"/>
          <w:sz w:val="24"/>
          <w:szCs w:val="24"/>
          <w:lang w:eastAsia="ar-SA"/>
        </w:rPr>
        <w:t>vyplní Zhotovitel</w:t>
      </w:r>
      <w:r>
        <w:rPr>
          <w:rFonts w:ascii="Times New Roman" w:eastAsia="Arial Unicode MS" w:hAnsi="Times New Roman"/>
          <w:color w:val="FF0000"/>
          <w:kern w:val="1"/>
          <w:sz w:val="24"/>
          <w:szCs w:val="24"/>
          <w:lang w:eastAsia="ar-SA"/>
        </w:rPr>
        <w:t xml:space="preserve"> </w:t>
      </w:r>
      <w:r>
        <w:rPr>
          <w:rFonts w:ascii="Times New Roman" w:eastAsia="Arial Unicode MS" w:hAnsi="Times New Roman"/>
          <w:b/>
          <w:color w:val="000000" w:themeColor="text1"/>
          <w:kern w:val="1"/>
          <w:sz w:val="24"/>
          <w:szCs w:val="24"/>
          <w:lang w:eastAsia="ar-SA"/>
        </w:rPr>
        <w:t xml:space="preserve">Kč bez DPH. </w:t>
      </w:r>
      <w:r>
        <w:rPr>
          <w:rFonts w:ascii="Times New Roman" w:eastAsia="Arial Unicode MS" w:hAnsi="Times New Roman"/>
          <w:kern w:val="1"/>
          <w:sz w:val="24"/>
          <w:szCs w:val="24"/>
          <w:lang w:eastAsia="ar-SA"/>
        </w:rPr>
        <w:t xml:space="preserve">K takto sjednané ceně bude připočtena DPH ve výši stanovené právním předpisem k datu poskytnutí zdanitelného plnění. Cena za Dílo včetně zákonné daně z přidané hodnoty činí k datu podpisu této Smlouvy </w:t>
      </w:r>
      <w:r w:rsidRPr="0053372D">
        <w:rPr>
          <w:rFonts w:ascii="Times New Roman" w:eastAsia="Arial Unicode MS" w:hAnsi="Times New Roman"/>
          <w:b/>
          <w:bCs/>
          <w:color w:val="FF0000"/>
          <w:kern w:val="1"/>
          <w:sz w:val="24"/>
          <w:szCs w:val="24"/>
          <w:lang w:eastAsia="ar-SA"/>
        </w:rPr>
        <w:t>vyplní Prodávající</w:t>
      </w:r>
      <w:r>
        <w:rPr>
          <w:rFonts w:ascii="Times New Roman" w:eastAsia="Arial Unicode MS" w:hAnsi="Times New Roman"/>
          <w:color w:val="FF0000"/>
          <w:kern w:val="1"/>
          <w:sz w:val="24"/>
          <w:szCs w:val="24"/>
          <w:lang w:eastAsia="ar-SA"/>
        </w:rPr>
        <w:t xml:space="preserve"> </w:t>
      </w:r>
      <w:r w:rsidRPr="0053372D">
        <w:rPr>
          <w:rFonts w:ascii="Times New Roman" w:eastAsia="Arial Unicode MS" w:hAnsi="Times New Roman"/>
          <w:b/>
          <w:bCs/>
          <w:kern w:val="1"/>
          <w:sz w:val="24"/>
          <w:szCs w:val="24"/>
          <w:lang w:eastAsia="ar-SA"/>
        </w:rPr>
        <w:t>Kč</w:t>
      </w:r>
      <w:r>
        <w:rPr>
          <w:rFonts w:ascii="Times New Roman" w:eastAsia="Arial Unicode MS" w:hAnsi="Times New Roman"/>
          <w:b/>
          <w:bCs/>
          <w:kern w:val="1"/>
          <w:sz w:val="24"/>
          <w:szCs w:val="24"/>
          <w:lang w:eastAsia="ar-SA"/>
        </w:rPr>
        <w:t xml:space="preserve"> včetně DPH</w:t>
      </w:r>
      <w:r w:rsidRPr="0053372D">
        <w:rPr>
          <w:rFonts w:ascii="Times New Roman" w:eastAsia="Arial Unicode MS" w:hAnsi="Times New Roman"/>
          <w:b/>
          <w:bCs/>
          <w:kern w:val="1"/>
          <w:sz w:val="24"/>
          <w:szCs w:val="24"/>
          <w:lang w:eastAsia="ar-SA"/>
        </w:rPr>
        <w:t>.</w:t>
      </w:r>
      <w:r w:rsidR="00285A8C" w:rsidRPr="00435A05">
        <w:rPr>
          <w:rFonts w:ascii="Times New Roman" w:eastAsia="Arial Unicode MS" w:hAnsi="Times New Roman"/>
          <w:kern w:val="1"/>
          <w:sz w:val="24"/>
          <w:szCs w:val="24"/>
          <w:lang w:eastAsia="ar-SA"/>
        </w:rPr>
        <w:t xml:space="preserve"> </w:t>
      </w:r>
    </w:p>
    <w:p w14:paraId="4E263F20" w14:textId="77777777" w:rsidR="00435A05" w:rsidRPr="00435A05" w:rsidRDefault="00435A05" w:rsidP="00EF5FFA">
      <w:pPr>
        <w:widowControl w:val="0"/>
        <w:numPr>
          <w:ilvl w:val="0"/>
          <w:numId w:val="5"/>
        </w:numPr>
        <w:tabs>
          <w:tab w:val="left" w:pos="426"/>
        </w:tabs>
        <w:spacing w:after="120" w:line="240" w:lineRule="auto"/>
        <w:ind w:left="425" w:hanging="425"/>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 xml:space="preserve">Sjednaná cena Díla podle odst. 1 tohoto článku je konečná a nejvýše přípustná. Dohodnutá cena zahrnuje veškeré náklady Zhotovitele na řádné provedení Díla v rozsahu vymezeném v článku III této Smlouvy, včetně dopravy. </w:t>
      </w:r>
    </w:p>
    <w:p w14:paraId="2C507E80" w14:textId="77777777" w:rsidR="00435A05" w:rsidRDefault="00435A05" w:rsidP="00EF5FFA">
      <w:pPr>
        <w:widowControl w:val="0"/>
        <w:numPr>
          <w:ilvl w:val="0"/>
          <w:numId w:val="5"/>
        </w:numPr>
        <w:tabs>
          <w:tab w:val="left" w:pos="426"/>
        </w:tabs>
        <w:spacing w:after="120" w:line="240" w:lineRule="auto"/>
        <w:ind w:left="425" w:hanging="425"/>
        <w:jc w:val="both"/>
        <w:rPr>
          <w:rFonts w:ascii="Times New Roman" w:eastAsia="Arial Unicode MS" w:hAnsi="Times New Roman"/>
          <w:kern w:val="1"/>
          <w:sz w:val="24"/>
          <w:szCs w:val="24"/>
          <w:lang w:eastAsia="ar-SA"/>
        </w:rPr>
      </w:pPr>
      <w:r w:rsidRPr="00435A05">
        <w:rPr>
          <w:rFonts w:ascii="Times New Roman" w:eastAsia="Arial Unicode MS" w:hAnsi="Times New Roman"/>
          <w:kern w:val="1"/>
          <w:sz w:val="24"/>
          <w:szCs w:val="24"/>
          <w:lang w:eastAsia="ar-SA"/>
        </w:rPr>
        <w:t>Cena Díla nemůže být zvýšena či snížena, pokud nedojde ke změně smluvních podkladů dle čl. II</w:t>
      </w:r>
      <w:r w:rsidR="005F3B39">
        <w:rPr>
          <w:rFonts w:ascii="Times New Roman" w:eastAsia="Arial Unicode MS" w:hAnsi="Times New Roman"/>
          <w:kern w:val="1"/>
          <w:sz w:val="24"/>
          <w:szCs w:val="24"/>
          <w:lang w:eastAsia="ar-SA"/>
        </w:rPr>
        <w:t>I</w:t>
      </w:r>
      <w:r w:rsidRPr="00435A05">
        <w:rPr>
          <w:rFonts w:ascii="Times New Roman" w:eastAsia="Arial Unicode MS" w:hAnsi="Times New Roman"/>
          <w:kern w:val="1"/>
          <w:sz w:val="24"/>
          <w:szCs w:val="24"/>
          <w:lang w:eastAsia="ar-SA"/>
        </w:rPr>
        <w:t xml:space="preserve"> odst. 2 této Smlouvy nebo rozsahu díla písemnou dohodou stran. Pokud by k takovým změnám mělo dojít, budou řešeny nejprve formou změnových listů, z nichž musí být patrno o jakou změnu díla se má jednat, jakož i odpovídající cena, kterou za provedení změny díla bude Zhotovitel u Objednatele požadovat uhradit a následně dodatků ke smlouvě se změnou předmětu a ceny Díla včetně řešení případných dopadů sjednaných změn do termínů plnění uvedených v této Smlouvě.</w:t>
      </w:r>
      <w:r w:rsidR="005F3B39">
        <w:rPr>
          <w:rFonts w:ascii="Times New Roman" w:eastAsia="Arial Unicode MS" w:hAnsi="Times New Roman"/>
          <w:kern w:val="1"/>
          <w:sz w:val="24"/>
          <w:szCs w:val="24"/>
          <w:lang w:eastAsia="ar-SA"/>
        </w:rPr>
        <w:t xml:space="preserve"> </w:t>
      </w:r>
    </w:p>
    <w:p w14:paraId="2711C01B" w14:textId="77777777" w:rsidR="005F3B39" w:rsidRDefault="005F3B39" w:rsidP="00EF5FFA">
      <w:pPr>
        <w:widowControl w:val="0"/>
        <w:numPr>
          <w:ilvl w:val="0"/>
          <w:numId w:val="5"/>
        </w:numPr>
        <w:tabs>
          <w:tab w:val="left" w:pos="426"/>
        </w:tabs>
        <w:spacing w:after="120" w:line="240" w:lineRule="auto"/>
        <w:ind w:left="425" w:hanging="425"/>
        <w:jc w:val="both"/>
        <w:rPr>
          <w:rFonts w:ascii="Times New Roman" w:eastAsia="Arial Unicode MS" w:hAnsi="Times New Roman"/>
          <w:kern w:val="1"/>
          <w:sz w:val="24"/>
          <w:szCs w:val="24"/>
          <w:lang w:eastAsia="ar-SA"/>
        </w:rPr>
      </w:pPr>
      <w:r w:rsidRPr="005F3B39">
        <w:rPr>
          <w:rFonts w:ascii="Times New Roman" w:eastAsia="Arial Unicode MS" w:hAnsi="Times New Roman"/>
          <w:kern w:val="1"/>
          <w:sz w:val="24"/>
          <w:szCs w:val="24"/>
          <w:lang w:eastAsia="ar-SA"/>
        </w:rPr>
        <w:t>Součástí sjednané ceny jsou i veškeré ceny prací a dodávek neuvedených v čl. II</w:t>
      </w:r>
      <w:r>
        <w:rPr>
          <w:rFonts w:ascii="Times New Roman" w:eastAsia="Arial Unicode MS" w:hAnsi="Times New Roman"/>
          <w:kern w:val="1"/>
          <w:sz w:val="24"/>
          <w:szCs w:val="24"/>
          <w:lang w:eastAsia="ar-SA"/>
        </w:rPr>
        <w:t>I</w:t>
      </w:r>
      <w:r w:rsidRPr="005F3B39">
        <w:rPr>
          <w:rFonts w:ascii="Times New Roman" w:eastAsia="Arial Unicode MS" w:hAnsi="Times New Roman"/>
          <w:kern w:val="1"/>
          <w:sz w:val="24"/>
          <w:szCs w:val="24"/>
          <w:lang w:eastAsia="ar-SA"/>
        </w:rPr>
        <w:t xml:space="preserve"> Smlouvy, či v položkovém rozpočtu, ale o nichž Zhotovitel, vzhledem ke svým odborným znalostem, vědět měl nebo vědět mohl. V ceně Díla je rovněž zahrnuta mimo jiné cena za zřízení a provoz zařízení staveniště pro potřeby Zhotovitele po celou dobu provádění prací, dopravní náklady pro personál a materiál na stavbu, náklady na mechanizaci nutné pro včasné a kompletní provedení Díla dle této Smlouvy. </w:t>
      </w:r>
    </w:p>
    <w:p w14:paraId="6F0389D9" w14:textId="77777777" w:rsidR="005F3B39" w:rsidRDefault="005F3B39" w:rsidP="00EF5FFA">
      <w:pPr>
        <w:widowControl w:val="0"/>
        <w:numPr>
          <w:ilvl w:val="0"/>
          <w:numId w:val="5"/>
        </w:numPr>
        <w:tabs>
          <w:tab w:val="left" w:pos="426"/>
        </w:tabs>
        <w:spacing w:after="120" w:line="240" w:lineRule="auto"/>
        <w:ind w:left="425" w:hanging="425"/>
        <w:jc w:val="both"/>
        <w:rPr>
          <w:rFonts w:ascii="Times New Roman" w:eastAsia="Arial Unicode MS" w:hAnsi="Times New Roman"/>
          <w:kern w:val="1"/>
          <w:sz w:val="24"/>
          <w:szCs w:val="24"/>
          <w:lang w:eastAsia="ar-SA"/>
        </w:rPr>
      </w:pPr>
      <w:r w:rsidRPr="005F3B39">
        <w:rPr>
          <w:rFonts w:ascii="Times New Roman" w:eastAsia="Arial Unicode MS" w:hAnsi="Times New Roman"/>
          <w:kern w:val="1"/>
          <w:sz w:val="24"/>
          <w:szCs w:val="24"/>
          <w:lang w:eastAsia="ar-SA"/>
        </w:rPr>
        <w:t xml:space="preserve">Povinností Zhotovitele bylo přezkoumat veškeré objemy a komplexnost prací a dodávek a jakékoliv pozdější prokazování chyb nebude Objednatelem akceptováno, přičemž důsledky z toho plynoucí nebudou mít vliv na změnu ceny Díla. Stejným způsobem bude postupováno i v případě, že se při provádění prací zjistí, že některá položka v těchto soupisech prací a dodávek úplně chybí, ačkoliv je její existence z předané zadávací </w:t>
      </w:r>
      <w:r w:rsidRPr="005F3B39">
        <w:rPr>
          <w:rFonts w:ascii="Times New Roman" w:eastAsia="Arial Unicode MS" w:hAnsi="Times New Roman"/>
          <w:kern w:val="1"/>
          <w:sz w:val="24"/>
          <w:szCs w:val="24"/>
          <w:lang w:eastAsia="ar-SA"/>
        </w:rPr>
        <w:lastRenderedPageBreak/>
        <w:t xml:space="preserve">dokumentace zřejmá nebo pro zhotovení Díla, jeho plnou funkčnost a požadovanou kvalitu, nutná. </w:t>
      </w:r>
    </w:p>
    <w:p w14:paraId="75CC32F4" w14:textId="77777777" w:rsidR="00435A05" w:rsidRPr="005F3B39" w:rsidRDefault="005F3B39" w:rsidP="00EF5FFA">
      <w:pPr>
        <w:widowControl w:val="0"/>
        <w:numPr>
          <w:ilvl w:val="0"/>
          <w:numId w:val="5"/>
        </w:numPr>
        <w:tabs>
          <w:tab w:val="left" w:pos="426"/>
        </w:tabs>
        <w:spacing w:after="120" w:line="240" w:lineRule="auto"/>
        <w:ind w:left="425" w:hanging="425"/>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 xml:space="preserve">Pokud Zhotovitel provede některé z prací bez písemného souhlasu Objednatele, má Objednatel právo jejich úhradu odmítnout. </w:t>
      </w:r>
      <w:r w:rsidR="00435A05" w:rsidRPr="005F3B39">
        <w:rPr>
          <w:rFonts w:ascii="Times New Roman" w:eastAsia="Arial Unicode MS" w:hAnsi="Times New Roman"/>
          <w:kern w:val="1"/>
          <w:sz w:val="24"/>
          <w:szCs w:val="24"/>
          <w:lang w:eastAsia="ar-SA"/>
        </w:rPr>
        <w:t xml:space="preserve"> </w:t>
      </w:r>
    </w:p>
    <w:p w14:paraId="35CBB4DA" w14:textId="77777777" w:rsidR="002E69A3" w:rsidRPr="002E69A3" w:rsidRDefault="005F3B39" w:rsidP="00EF5FFA">
      <w:pPr>
        <w:widowControl w:val="0"/>
        <w:numPr>
          <w:ilvl w:val="0"/>
          <w:numId w:val="5"/>
        </w:numPr>
        <w:tabs>
          <w:tab w:val="num" w:pos="0"/>
          <w:tab w:val="left" w:pos="426"/>
        </w:tabs>
        <w:spacing w:after="120" w:line="240" w:lineRule="auto"/>
        <w:ind w:left="425" w:hanging="425"/>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Cenu díla Objednatel</w:t>
      </w:r>
      <w:r w:rsidR="002E69A3" w:rsidRPr="002E69A3">
        <w:rPr>
          <w:rFonts w:ascii="Times New Roman" w:eastAsia="Arial Unicode MS" w:hAnsi="Times New Roman"/>
          <w:kern w:val="1"/>
          <w:sz w:val="24"/>
          <w:szCs w:val="24"/>
          <w:lang w:eastAsia="ar-SA"/>
        </w:rPr>
        <w:t xml:space="preserve"> uhradí na základě faktury – daňového dokladu vystaveného </w:t>
      </w:r>
      <w:r>
        <w:rPr>
          <w:rFonts w:ascii="Times New Roman" w:eastAsia="Arial Unicode MS" w:hAnsi="Times New Roman"/>
          <w:kern w:val="1"/>
          <w:sz w:val="24"/>
          <w:szCs w:val="24"/>
          <w:lang w:eastAsia="ar-SA"/>
        </w:rPr>
        <w:t>Zhotovitelem</w:t>
      </w:r>
      <w:r w:rsidR="002E69A3" w:rsidRPr="002E69A3">
        <w:rPr>
          <w:rFonts w:ascii="Times New Roman" w:eastAsia="Arial Unicode MS" w:hAnsi="Times New Roman"/>
          <w:kern w:val="1"/>
          <w:sz w:val="24"/>
          <w:szCs w:val="24"/>
          <w:lang w:eastAsia="ar-SA"/>
        </w:rPr>
        <w:t xml:space="preserve"> po předání </w:t>
      </w:r>
      <w:r>
        <w:rPr>
          <w:rFonts w:ascii="Times New Roman" w:eastAsia="Arial Unicode MS" w:hAnsi="Times New Roman"/>
          <w:kern w:val="1"/>
          <w:sz w:val="24"/>
          <w:szCs w:val="24"/>
          <w:lang w:eastAsia="ar-SA"/>
        </w:rPr>
        <w:t>Díla</w:t>
      </w:r>
      <w:r w:rsidR="002E69A3" w:rsidRPr="002E69A3">
        <w:rPr>
          <w:rFonts w:ascii="Times New Roman" w:eastAsia="Arial Unicode MS" w:hAnsi="Times New Roman"/>
          <w:kern w:val="1"/>
          <w:sz w:val="24"/>
          <w:szCs w:val="24"/>
          <w:lang w:eastAsia="ar-SA"/>
        </w:rPr>
        <w:t xml:space="preserve">. Faktura předložená </w:t>
      </w:r>
      <w:r>
        <w:rPr>
          <w:rFonts w:ascii="Times New Roman" w:eastAsia="Arial Unicode MS" w:hAnsi="Times New Roman"/>
          <w:kern w:val="1"/>
          <w:sz w:val="24"/>
          <w:szCs w:val="24"/>
          <w:lang w:eastAsia="ar-SA"/>
        </w:rPr>
        <w:t>Objednateli</w:t>
      </w:r>
      <w:r w:rsidR="002E69A3" w:rsidRPr="002E69A3">
        <w:rPr>
          <w:rFonts w:ascii="Times New Roman" w:eastAsia="Arial Unicode MS" w:hAnsi="Times New Roman"/>
          <w:kern w:val="1"/>
          <w:sz w:val="24"/>
          <w:szCs w:val="24"/>
          <w:lang w:eastAsia="ar-SA"/>
        </w:rPr>
        <w:t xml:space="preserve"> bude mít splatnost 30 dnů ode dne jejího prokazatelného doručení </w:t>
      </w:r>
      <w:r>
        <w:rPr>
          <w:rFonts w:ascii="Times New Roman" w:eastAsia="Arial Unicode MS" w:hAnsi="Times New Roman"/>
          <w:kern w:val="1"/>
          <w:sz w:val="24"/>
          <w:szCs w:val="24"/>
          <w:lang w:eastAsia="ar-SA"/>
        </w:rPr>
        <w:t>Objednateli. Fakturu může Zhotovitel</w:t>
      </w:r>
      <w:r w:rsidR="002E69A3" w:rsidRPr="002E69A3">
        <w:rPr>
          <w:rFonts w:ascii="Times New Roman" w:eastAsia="Arial Unicode MS" w:hAnsi="Times New Roman"/>
          <w:kern w:val="1"/>
          <w:sz w:val="24"/>
          <w:szCs w:val="24"/>
          <w:lang w:eastAsia="ar-SA"/>
        </w:rPr>
        <w:t xml:space="preserve"> zaslat </w:t>
      </w:r>
      <w:r>
        <w:rPr>
          <w:rFonts w:ascii="Times New Roman" w:eastAsia="Arial Unicode MS" w:hAnsi="Times New Roman"/>
          <w:kern w:val="1"/>
          <w:sz w:val="24"/>
          <w:szCs w:val="24"/>
          <w:lang w:eastAsia="ar-SA"/>
        </w:rPr>
        <w:t>Objednateli</w:t>
      </w:r>
      <w:r w:rsidR="002E69A3" w:rsidRPr="002E69A3">
        <w:rPr>
          <w:rFonts w:ascii="Times New Roman" w:eastAsia="Arial Unicode MS" w:hAnsi="Times New Roman"/>
          <w:kern w:val="1"/>
          <w:sz w:val="24"/>
          <w:szCs w:val="24"/>
          <w:lang w:eastAsia="ar-SA"/>
        </w:rPr>
        <w:t xml:space="preserve"> i elektronicky, a to na e-mailovou adresu </w:t>
      </w:r>
      <w:hyperlink r:id="rId9" w:history="1">
        <w:r w:rsidR="002E69A3" w:rsidRPr="005975A9">
          <w:rPr>
            <w:rStyle w:val="Hypertextovodkaz"/>
            <w:rFonts w:ascii="Times New Roman" w:eastAsia="Arial Unicode MS" w:hAnsi="Times New Roman"/>
            <w:kern w:val="1"/>
            <w:sz w:val="24"/>
            <w:szCs w:val="24"/>
            <w:lang w:eastAsia="ar-SA"/>
          </w:rPr>
          <w:t>faktury@nempe.cz</w:t>
        </w:r>
      </w:hyperlink>
      <w:r w:rsidR="002E69A3">
        <w:rPr>
          <w:rFonts w:ascii="Times New Roman" w:eastAsia="Arial Unicode MS" w:hAnsi="Times New Roman"/>
          <w:kern w:val="1"/>
          <w:sz w:val="24"/>
          <w:szCs w:val="24"/>
          <w:lang w:eastAsia="ar-SA"/>
        </w:rPr>
        <w:t>.</w:t>
      </w:r>
    </w:p>
    <w:p w14:paraId="62E5CC8F" w14:textId="77777777" w:rsidR="00C56D88" w:rsidRPr="00C56D88" w:rsidRDefault="00285A8C" w:rsidP="00EF5FFA">
      <w:pPr>
        <w:widowControl w:val="0"/>
        <w:numPr>
          <w:ilvl w:val="0"/>
          <w:numId w:val="5"/>
        </w:numPr>
        <w:tabs>
          <w:tab w:val="left" w:pos="426"/>
        </w:tabs>
        <w:spacing w:after="120" w:line="240" w:lineRule="auto"/>
        <w:ind w:left="425" w:hanging="425"/>
        <w:jc w:val="both"/>
      </w:pPr>
      <w:r>
        <w:rPr>
          <w:rFonts w:ascii="Times New Roman" w:eastAsia="Arial Unicode MS" w:hAnsi="Times New Roman"/>
          <w:kern w:val="1"/>
          <w:sz w:val="24"/>
          <w:szCs w:val="24"/>
          <w:lang w:eastAsia="ar-SA"/>
        </w:rPr>
        <w:t>Celkovou a pro účely fakturace rozhodnou cenou se rozumí cena včetně DPH.</w:t>
      </w:r>
      <w:r w:rsidR="00C56D88">
        <w:rPr>
          <w:rFonts w:ascii="Times New Roman" w:eastAsia="Arial Unicode MS" w:hAnsi="Times New Roman"/>
          <w:kern w:val="1"/>
          <w:sz w:val="24"/>
          <w:szCs w:val="24"/>
          <w:lang w:eastAsia="ar-SA"/>
        </w:rPr>
        <w:t xml:space="preserve"> </w:t>
      </w:r>
    </w:p>
    <w:p w14:paraId="24E58116" w14:textId="77777777" w:rsidR="00C56D88" w:rsidRDefault="005F3B39" w:rsidP="00EF5FFA">
      <w:pPr>
        <w:widowControl w:val="0"/>
        <w:numPr>
          <w:ilvl w:val="0"/>
          <w:numId w:val="5"/>
        </w:numPr>
        <w:tabs>
          <w:tab w:val="left" w:pos="426"/>
        </w:tabs>
        <w:spacing w:after="120" w:line="240" w:lineRule="auto"/>
        <w:ind w:left="425" w:hanging="425"/>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Objednatel</w:t>
      </w:r>
      <w:r w:rsidR="00C56D88" w:rsidRPr="00D315A7">
        <w:rPr>
          <w:rFonts w:ascii="Times New Roman" w:eastAsia="Arial Unicode MS" w:hAnsi="Times New Roman"/>
          <w:kern w:val="1"/>
          <w:sz w:val="24"/>
          <w:szCs w:val="24"/>
          <w:lang w:eastAsia="ar-SA"/>
        </w:rPr>
        <w:t xml:space="preserve"> je oprávněn před uplynutím lhůty splatnosti vrátit daňový doklad (fakturu), který neobsahuje požadované náležitosti, není doložen požadovanými nebo úplnými doklady, nebo obsahuje nesprávné cenové údaje. Ve vráceném daňovém dokladu (faktuře) musí </w:t>
      </w:r>
      <w:r>
        <w:rPr>
          <w:rFonts w:ascii="Times New Roman" w:eastAsia="Arial Unicode MS" w:hAnsi="Times New Roman"/>
          <w:kern w:val="1"/>
          <w:sz w:val="24"/>
          <w:szCs w:val="24"/>
          <w:lang w:eastAsia="ar-SA"/>
        </w:rPr>
        <w:t>Objednatel</w:t>
      </w:r>
      <w:r w:rsidR="00C56D88" w:rsidRPr="00D315A7">
        <w:rPr>
          <w:rFonts w:ascii="Times New Roman" w:eastAsia="Arial Unicode MS" w:hAnsi="Times New Roman"/>
          <w:kern w:val="1"/>
          <w:sz w:val="24"/>
          <w:szCs w:val="24"/>
          <w:lang w:eastAsia="ar-SA"/>
        </w:rPr>
        <w:t xml:space="preserve"> vyznačit důvod vrácení daňového dokladu (faktury). </w:t>
      </w:r>
      <w:r>
        <w:rPr>
          <w:rFonts w:ascii="Times New Roman" w:eastAsia="Arial Unicode MS" w:hAnsi="Times New Roman"/>
          <w:kern w:val="1"/>
          <w:sz w:val="24"/>
          <w:szCs w:val="24"/>
          <w:lang w:eastAsia="ar-SA"/>
        </w:rPr>
        <w:t>Zhotovitel</w:t>
      </w:r>
      <w:r w:rsidR="00C56D88" w:rsidRPr="00D315A7">
        <w:rPr>
          <w:rFonts w:ascii="Times New Roman" w:eastAsia="Arial Unicode MS" w:hAnsi="Times New Roman"/>
          <w:kern w:val="1"/>
          <w:sz w:val="24"/>
          <w:szCs w:val="24"/>
          <w:lang w:eastAsia="ar-SA"/>
        </w:rPr>
        <w:t xml:space="preserve"> je povinen vystavit nový daňový doklad (fakturu) s tím, že oprávněným vrácením daňového dokladu (faktury) přestává běžet původní lhůta splatnosti daňového dokladu (faktury) a běží nová lhůta stanovená v</w:t>
      </w:r>
      <w:r w:rsidR="00D315A7">
        <w:rPr>
          <w:rFonts w:ascii="Times New Roman" w:eastAsia="Arial Unicode MS" w:hAnsi="Times New Roman"/>
          <w:kern w:val="1"/>
          <w:sz w:val="24"/>
          <w:szCs w:val="24"/>
          <w:lang w:eastAsia="ar-SA"/>
        </w:rPr>
        <w:t xml:space="preserve"> článku</w:t>
      </w:r>
      <w:r w:rsidR="00C56D88" w:rsidRPr="00D315A7">
        <w:rPr>
          <w:rFonts w:ascii="Times New Roman" w:eastAsia="Arial Unicode MS" w:hAnsi="Times New Roman"/>
          <w:kern w:val="1"/>
          <w:sz w:val="24"/>
          <w:szCs w:val="24"/>
          <w:lang w:eastAsia="ar-SA"/>
        </w:rPr>
        <w:t xml:space="preserve"> </w:t>
      </w:r>
      <w:r>
        <w:rPr>
          <w:rFonts w:ascii="Times New Roman" w:eastAsia="Arial Unicode MS" w:hAnsi="Times New Roman"/>
          <w:kern w:val="1"/>
          <w:sz w:val="24"/>
          <w:szCs w:val="24"/>
          <w:lang w:eastAsia="ar-SA"/>
        </w:rPr>
        <w:t xml:space="preserve">III </w:t>
      </w:r>
      <w:r w:rsidR="00C56D88" w:rsidRPr="00D315A7">
        <w:rPr>
          <w:rFonts w:ascii="Times New Roman" w:eastAsia="Arial Unicode MS" w:hAnsi="Times New Roman"/>
          <w:kern w:val="1"/>
          <w:sz w:val="24"/>
          <w:szCs w:val="24"/>
          <w:lang w:eastAsia="ar-SA"/>
        </w:rPr>
        <w:t xml:space="preserve">této smlouvy ode dne prokazatelného doručení opraveného a všemi náležitostmi opatřeného daňového dokladu (faktury) </w:t>
      </w:r>
      <w:r>
        <w:rPr>
          <w:rFonts w:ascii="Times New Roman" w:eastAsia="Arial Unicode MS" w:hAnsi="Times New Roman"/>
          <w:kern w:val="1"/>
          <w:sz w:val="24"/>
          <w:szCs w:val="24"/>
          <w:lang w:eastAsia="ar-SA"/>
        </w:rPr>
        <w:t>Objednateli</w:t>
      </w:r>
      <w:r w:rsidR="00C56D88" w:rsidRPr="00D315A7">
        <w:rPr>
          <w:rFonts w:ascii="Times New Roman" w:eastAsia="Arial Unicode MS" w:hAnsi="Times New Roman"/>
          <w:kern w:val="1"/>
          <w:sz w:val="24"/>
          <w:szCs w:val="24"/>
          <w:lang w:eastAsia="ar-SA"/>
        </w:rPr>
        <w:t xml:space="preserve">. </w:t>
      </w:r>
    </w:p>
    <w:p w14:paraId="1395FB7E" w14:textId="77777777" w:rsidR="00285A8C" w:rsidRPr="00D315A7" w:rsidRDefault="00D315A7" w:rsidP="00EF5FFA">
      <w:pPr>
        <w:widowControl w:val="0"/>
        <w:numPr>
          <w:ilvl w:val="0"/>
          <w:numId w:val="5"/>
        </w:numPr>
        <w:tabs>
          <w:tab w:val="left" w:pos="426"/>
        </w:tabs>
        <w:spacing w:after="120" w:line="240" w:lineRule="auto"/>
        <w:ind w:left="425" w:hanging="425"/>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 xml:space="preserve">Úhrada </w:t>
      </w:r>
      <w:r w:rsidRPr="00D315A7">
        <w:rPr>
          <w:rFonts w:ascii="Times New Roman" w:eastAsia="Arial Unicode MS" w:hAnsi="Times New Roman"/>
          <w:kern w:val="1"/>
          <w:sz w:val="24"/>
          <w:szCs w:val="24"/>
          <w:lang w:eastAsia="ar-SA"/>
        </w:rPr>
        <w:t xml:space="preserve">za plnění z této smlouvy bude realizována bezhotovostním převodem na účet </w:t>
      </w:r>
      <w:r w:rsidR="005F3B39">
        <w:rPr>
          <w:rFonts w:ascii="Times New Roman" w:eastAsia="Arial Unicode MS" w:hAnsi="Times New Roman"/>
          <w:kern w:val="1"/>
          <w:sz w:val="24"/>
          <w:szCs w:val="24"/>
          <w:lang w:eastAsia="ar-SA"/>
        </w:rPr>
        <w:t>Zhotovitele</w:t>
      </w:r>
      <w:r w:rsidRPr="00D315A7">
        <w:rPr>
          <w:rFonts w:ascii="Times New Roman" w:eastAsia="Arial Unicode MS" w:hAnsi="Times New Roman"/>
          <w:kern w:val="1"/>
          <w:sz w:val="24"/>
          <w:szCs w:val="24"/>
          <w:lang w:eastAsia="ar-SA"/>
        </w:rPr>
        <w:t>, který je správcem daně (finančním úřadem) zveřejněn způsobem umožňujícím dálkový přístup ve smyslu ustanovení § 98 zákona č. 235 /2004 Sb. O dani z přidané hodnoty, ve znění pozdějších předpisů (dále jen „zákon o DPH“).</w:t>
      </w:r>
      <w:r>
        <w:rPr>
          <w:rFonts w:ascii="Times New Roman" w:eastAsia="Arial Unicode MS" w:hAnsi="Times New Roman"/>
          <w:kern w:val="1"/>
          <w:sz w:val="24"/>
          <w:szCs w:val="24"/>
          <w:lang w:eastAsia="ar-SA"/>
        </w:rPr>
        <w:t xml:space="preserve"> </w:t>
      </w:r>
    </w:p>
    <w:p w14:paraId="7BDDC3B9" w14:textId="77777777" w:rsidR="00285A8C" w:rsidRDefault="00285A8C" w:rsidP="00EF5FFA">
      <w:pPr>
        <w:widowControl w:val="0"/>
        <w:numPr>
          <w:ilvl w:val="0"/>
          <w:numId w:val="5"/>
        </w:numPr>
        <w:tabs>
          <w:tab w:val="left" w:pos="426"/>
        </w:tabs>
        <w:spacing w:after="120" w:line="240" w:lineRule="auto"/>
        <w:ind w:left="425" w:hanging="425"/>
        <w:jc w:val="both"/>
      </w:pPr>
      <w:r>
        <w:rPr>
          <w:rFonts w:ascii="Times New Roman" w:eastAsia="Arial Unicode MS" w:hAnsi="Times New Roman"/>
          <w:kern w:val="1"/>
          <w:sz w:val="24"/>
          <w:szCs w:val="24"/>
          <w:lang w:eastAsia="ar-SA"/>
        </w:rPr>
        <w:t>Pokud se po dobu ú</w:t>
      </w:r>
      <w:r w:rsidR="00D40DDD">
        <w:rPr>
          <w:rFonts w:ascii="Times New Roman" w:eastAsia="Arial Unicode MS" w:hAnsi="Times New Roman"/>
          <w:kern w:val="1"/>
          <w:sz w:val="24"/>
          <w:szCs w:val="24"/>
          <w:lang w:eastAsia="ar-SA"/>
        </w:rPr>
        <w:t xml:space="preserve">činnosti této smlouvy </w:t>
      </w:r>
      <w:r w:rsidR="005F3B39">
        <w:rPr>
          <w:rFonts w:ascii="Times New Roman" w:eastAsia="Arial Unicode MS" w:hAnsi="Times New Roman"/>
          <w:kern w:val="1"/>
          <w:sz w:val="24"/>
          <w:szCs w:val="24"/>
          <w:lang w:eastAsia="ar-SA"/>
        </w:rPr>
        <w:t>Zhotovitel</w:t>
      </w:r>
      <w:r>
        <w:rPr>
          <w:rFonts w:ascii="Times New Roman" w:eastAsia="Arial Unicode MS" w:hAnsi="Times New Roman"/>
          <w:kern w:val="1"/>
          <w:sz w:val="24"/>
          <w:szCs w:val="24"/>
          <w:lang w:eastAsia="ar-SA"/>
        </w:rPr>
        <w:t xml:space="preserve"> stane nespolehlivým pl</w:t>
      </w:r>
      <w:r w:rsidR="00D40DDD">
        <w:rPr>
          <w:rFonts w:ascii="Times New Roman" w:eastAsia="Arial Unicode MS" w:hAnsi="Times New Roman"/>
          <w:kern w:val="1"/>
          <w:sz w:val="24"/>
          <w:szCs w:val="24"/>
          <w:lang w:eastAsia="ar-SA"/>
        </w:rPr>
        <w:t>átcem ve smyslu ustanovení § 106a</w:t>
      </w:r>
      <w:r>
        <w:rPr>
          <w:rFonts w:ascii="Times New Roman" w:eastAsia="Arial Unicode MS" w:hAnsi="Times New Roman"/>
          <w:kern w:val="1"/>
          <w:sz w:val="24"/>
          <w:szCs w:val="24"/>
          <w:lang w:eastAsia="ar-SA"/>
        </w:rPr>
        <w:t xml:space="preserve"> zákona o DPH, smluvní </w:t>
      </w:r>
      <w:r w:rsidR="00D40DDD">
        <w:rPr>
          <w:rFonts w:ascii="Times New Roman" w:eastAsia="Arial Unicode MS" w:hAnsi="Times New Roman"/>
          <w:kern w:val="1"/>
          <w:sz w:val="24"/>
          <w:szCs w:val="24"/>
          <w:lang w:eastAsia="ar-SA"/>
        </w:rPr>
        <w:t xml:space="preserve">strany se dohodly, že </w:t>
      </w:r>
      <w:r w:rsidR="005F3B39">
        <w:rPr>
          <w:rFonts w:ascii="Times New Roman" w:eastAsia="Arial Unicode MS" w:hAnsi="Times New Roman"/>
          <w:kern w:val="1"/>
          <w:sz w:val="24"/>
          <w:szCs w:val="24"/>
          <w:lang w:eastAsia="ar-SA"/>
        </w:rPr>
        <w:t>Objednatel</w:t>
      </w:r>
      <w:r>
        <w:rPr>
          <w:rFonts w:ascii="Times New Roman" w:eastAsia="Arial Unicode MS" w:hAnsi="Times New Roman"/>
          <w:kern w:val="1"/>
          <w:sz w:val="24"/>
          <w:szCs w:val="24"/>
          <w:lang w:eastAsia="ar-SA"/>
        </w:rPr>
        <w:t xml:space="preserve"> uhradí DPH za zdanitelné plnění přímo přís</w:t>
      </w:r>
      <w:r w:rsidR="00D40DDD">
        <w:rPr>
          <w:rFonts w:ascii="Times New Roman" w:eastAsia="Arial Unicode MS" w:hAnsi="Times New Roman"/>
          <w:kern w:val="1"/>
          <w:sz w:val="24"/>
          <w:szCs w:val="24"/>
          <w:lang w:eastAsia="ar-SA"/>
        </w:rPr>
        <w:t xml:space="preserve">lušnému správci daně. </w:t>
      </w:r>
      <w:r w:rsidR="00C73922">
        <w:rPr>
          <w:rFonts w:ascii="Times New Roman" w:eastAsia="Arial Unicode MS" w:hAnsi="Times New Roman"/>
          <w:kern w:val="1"/>
          <w:sz w:val="24"/>
          <w:szCs w:val="24"/>
          <w:lang w:eastAsia="ar-SA"/>
        </w:rPr>
        <w:t>Objednatelem</w:t>
      </w:r>
      <w:r>
        <w:rPr>
          <w:rFonts w:ascii="Times New Roman" w:eastAsia="Arial Unicode MS" w:hAnsi="Times New Roman"/>
          <w:kern w:val="1"/>
          <w:sz w:val="24"/>
          <w:szCs w:val="24"/>
          <w:lang w:eastAsia="ar-SA"/>
        </w:rPr>
        <w:t xml:space="preserve"> takto provedená úhrada je považována za uhrazení příslušné části smluvní ceny rovnající se v</w:t>
      </w:r>
      <w:r w:rsidR="00D40DDD">
        <w:rPr>
          <w:rFonts w:ascii="Times New Roman" w:eastAsia="Arial Unicode MS" w:hAnsi="Times New Roman"/>
          <w:kern w:val="1"/>
          <w:sz w:val="24"/>
          <w:szCs w:val="24"/>
          <w:lang w:eastAsia="ar-SA"/>
        </w:rPr>
        <w:t xml:space="preserve">ýši DPH fakturované </w:t>
      </w:r>
      <w:r w:rsidR="00C73922">
        <w:rPr>
          <w:rFonts w:ascii="Times New Roman" w:eastAsia="Arial Unicode MS" w:hAnsi="Times New Roman"/>
          <w:kern w:val="1"/>
          <w:sz w:val="24"/>
          <w:szCs w:val="24"/>
          <w:lang w:eastAsia="ar-SA"/>
        </w:rPr>
        <w:t>Zhotovitelem</w:t>
      </w:r>
      <w:r>
        <w:rPr>
          <w:rFonts w:ascii="Times New Roman" w:eastAsia="Arial Unicode MS" w:hAnsi="Times New Roman"/>
          <w:kern w:val="1"/>
          <w:sz w:val="24"/>
          <w:szCs w:val="24"/>
          <w:lang w:eastAsia="ar-SA"/>
        </w:rPr>
        <w:t>.</w:t>
      </w:r>
    </w:p>
    <w:p w14:paraId="05AA7DD5" w14:textId="77777777" w:rsidR="00285A8C" w:rsidRDefault="00285A8C">
      <w:pPr>
        <w:widowControl w:val="0"/>
        <w:tabs>
          <w:tab w:val="left" w:pos="426"/>
        </w:tabs>
        <w:spacing w:after="0" w:line="240" w:lineRule="auto"/>
        <w:ind w:left="360"/>
        <w:jc w:val="both"/>
        <w:rPr>
          <w:rFonts w:ascii="Times New Roman" w:eastAsia="Arial Unicode MS" w:hAnsi="Times New Roman"/>
          <w:kern w:val="1"/>
          <w:sz w:val="24"/>
          <w:szCs w:val="24"/>
          <w:lang w:eastAsia="cs-CZ"/>
        </w:rPr>
      </w:pPr>
    </w:p>
    <w:p w14:paraId="78A9FDF6" w14:textId="74F3BF7B" w:rsidR="0061299E" w:rsidRPr="00513983" w:rsidRDefault="009862C9" w:rsidP="0061299E">
      <w:pPr>
        <w:tabs>
          <w:tab w:val="left" w:pos="426"/>
          <w:tab w:val="left" w:pos="3402"/>
          <w:tab w:val="left" w:pos="3828"/>
        </w:tabs>
        <w:spacing w:after="0" w:line="240" w:lineRule="auto"/>
        <w:jc w:val="center"/>
        <w:rPr>
          <w:rFonts w:ascii="Times New Roman" w:eastAsia="Times New Roman" w:hAnsi="Times New Roman"/>
          <w:sz w:val="24"/>
          <w:szCs w:val="20"/>
          <w:lang w:eastAsia="ar-SA"/>
        </w:rPr>
      </w:pPr>
      <w:r>
        <w:rPr>
          <w:rFonts w:ascii="Times New Roman" w:eastAsia="Times New Roman" w:hAnsi="Times New Roman"/>
          <w:sz w:val="24"/>
          <w:szCs w:val="20"/>
          <w:lang w:eastAsia="ar-SA"/>
        </w:rPr>
        <w:t xml:space="preserve">Článek </w:t>
      </w:r>
      <w:r w:rsidR="0061299E">
        <w:rPr>
          <w:rFonts w:ascii="Times New Roman" w:eastAsia="Times New Roman" w:hAnsi="Times New Roman"/>
          <w:sz w:val="24"/>
          <w:szCs w:val="20"/>
          <w:lang w:eastAsia="ar-SA"/>
        </w:rPr>
        <w:t>V</w:t>
      </w:r>
      <w:r w:rsidR="0061299E" w:rsidRPr="00513983">
        <w:rPr>
          <w:rFonts w:ascii="Times New Roman" w:eastAsia="Times New Roman" w:hAnsi="Times New Roman"/>
          <w:sz w:val="24"/>
          <w:szCs w:val="20"/>
          <w:lang w:eastAsia="ar-SA"/>
        </w:rPr>
        <w:t>.</w:t>
      </w:r>
      <w:r w:rsidR="0061299E">
        <w:rPr>
          <w:rFonts w:ascii="Times New Roman" w:eastAsia="Times New Roman" w:hAnsi="Times New Roman"/>
          <w:sz w:val="24"/>
          <w:szCs w:val="20"/>
          <w:lang w:eastAsia="ar-SA"/>
        </w:rPr>
        <w:t xml:space="preserve"> </w:t>
      </w:r>
    </w:p>
    <w:p w14:paraId="2C80BF4E" w14:textId="77777777" w:rsidR="0061299E" w:rsidRPr="00513983" w:rsidRDefault="00C73922" w:rsidP="0061299E">
      <w:pPr>
        <w:keepNext/>
        <w:tabs>
          <w:tab w:val="left" w:pos="3306"/>
          <w:tab w:val="left" w:pos="6708"/>
        </w:tabs>
        <w:spacing w:after="0" w:line="240" w:lineRule="auto"/>
        <w:jc w:val="center"/>
        <w:outlineLvl w:val="1"/>
        <w:rPr>
          <w:rFonts w:ascii="Times New Roman" w:eastAsia="Times New Roman" w:hAnsi="Times New Roman"/>
          <w:b/>
          <w:sz w:val="24"/>
          <w:szCs w:val="20"/>
          <w:lang w:eastAsia="ar-SA"/>
        </w:rPr>
      </w:pPr>
      <w:r>
        <w:rPr>
          <w:rFonts w:ascii="Times New Roman" w:eastAsia="Times New Roman" w:hAnsi="Times New Roman"/>
          <w:b/>
          <w:sz w:val="24"/>
          <w:szCs w:val="20"/>
          <w:lang w:eastAsia="ar-SA"/>
        </w:rPr>
        <w:t xml:space="preserve">Termíny plnění </w:t>
      </w:r>
    </w:p>
    <w:p w14:paraId="6237CD67" w14:textId="77777777" w:rsidR="0061299E" w:rsidRPr="00CD30D4" w:rsidRDefault="0061299E" w:rsidP="0061299E">
      <w:pPr>
        <w:spacing w:after="0" w:line="240" w:lineRule="auto"/>
        <w:rPr>
          <w:rFonts w:ascii="Times New Roman" w:eastAsia="Times New Roman" w:hAnsi="Times New Roman"/>
          <w:sz w:val="20"/>
          <w:szCs w:val="20"/>
          <w:lang w:eastAsia="ar-SA"/>
        </w:rPr>
      </w:pPr>
    </w:p>
    <w:p w14:paraId="11CFDFDB" w14:textId="703092F6" w:rsidR="0061299E" w:rsidRDefault="00E8680B" w:rsidP="00EF5FFA">
      <w:pPr>
        <w:widowControl w:val="0"/>
        <w:numPr>
          <w:ilvl w:val="0"/>
          <w:numId w:val="4"/>
        </w:numPr>
        <w:tabs>
          <w:tab w:val="left" w:pos="426"/>
          <w:tab w:val="left" w:pos="567"/>
        </w:tabs>
        <w:spacing w:before="120" w:after="120" w:line="240" w:lineRule="auto"/>
        <w:ind w:left="425" w:hanging="425"/>
        <w:jc w:val="both"/>
        <w:rPr>
          <w:rFonts w:ascii="Times New Roman" w:hAnsi="Times New Roman"/>
          <w:sz w:val="24"/>
          <w:szCs w:val="24"/>
        </w:rPr>
      </w:pPr>
      <w:r>
        <w:rPr>
          <w:rFonts w:ascii="Times New Roman" w:hAnsi="Times New Roman"/>
          <w:sz w:val="24"/>
          <w:szCs w:val="24"/>
        </w:rPr>
        <w:t xml:space="preserve">Zahájení </w:t>
      </w:r>
      <w:r w:rsidR="00C73922">
        <w:rPr>
          <w:rFonts w:ascii="Times New Roman" w:hAnsi="Times New Roman"/>
          <w:sz w:val="24"/>
          <w:szCs w:val="24"/>
        </w:rPr>
        <w:t>Díl</w:t>
      </w:r>
      <w:r>
        <w:rPr>
          <w:rFonts w:ascii="Times New Roman" w:hAnsi="Times New Roman"/>
          <w:sz w:val="24"/>
          <w:szCs w:val="24"/>
        </w:rPr>
        <w:t xml:space="preserve">a může být prováděno po </w:t>
      </w:r>
      <w:r w:rsidR="00111074">
        <w:rPr>
          <w:rFonts w:ascii="Times New Roman" w:hAnsi="Times New Roman"/>
          <w:sz w:val="24"/>
          <w:szCs w:val="24"/>
        </w:rPr>
        <w:t>účinnosti smlouvy, termín dokončení nejpozději do 15.11.2025</w:t>
      </w:r>
      <w:r w:rsidR="00C73922">
        <w:rPr>
          <w:rFonts w:ascii="Times New Roman" w:hAnsi="Times New Roman"/>
          <w:sz w:val="24"/>
          <w:szCs w:val="24"/>
        </w:rPr>
        <w:t xml:space="preserve"> </w:t>
      </w:r>
    </w:p>
    <w:p w14:paraId="14422F82" w14:textId="77777777" w:rsidR="0061299E" w:rsidRDefault="00C73922" w:rsidP="00EF5FFA">
      <w:pPr>
        <w:widowControl w:val="0"/>
        <w:numPr>
          <w:ilvl w:val="0"/>
          <w:numId w:val="4"/>
        </w:numPr>
        <w:tabs>
          <w:tab w:val="num" w:pos="0"/>
          <w:tab w:val="left" w:pos="426"/>
          <w:tab w:val="left" w:pos="567"/>
        </w:tabs>
        <w:spacing w:before="120" w:after="120" w:line="240" w:lineRule="auto"/>
        <w:ind w:left="425" w:hanging="425"/>
        <w:jc w:val="both"/>
        <w:rPr>
          <w:rFonts w:ascii="Times New Roman" w:hAnsi="Times New Roman"/>
          <w:sz w:val="24"/>
          <w:szCs w:val="24"/>
        </w:rPr>
      </w:pPr>
      <w:r>
        <w:rPr>
          <w:rFonts w:ascii="Times New Roman" w:hAnsi="Times New Roman"/>
          <w:sz w:val="24"/>
          <w:szCs w:val="24"/>
        </w:rPr>
        <w:t>Zhotovitel se zavazuje, že kompletní, plně funkční Dílo provede, v kvalitě dle této Smlouvy a ve stavu způsobilém k řádnému užívání Díla</w:t>
      </w:r>
      <w:r w:rsidR="0061299E">
        <w:rPr>
          <w:rFonts w:ascii="Times New Roman" w:hAnsi="Times New Roman"/>
          <w:sz w:val="24"/>
          <w:szCs w:val="24"/>
        </w:rPr>
        <w:t xml:space="preserve">. </w:t>
      </w:r>
    </w:p>
    <w:p w14:paraId="4A2556FB" w14:textId="66F8E3D2" w:rsidR="00C73922" w:rsidRPr="00122246" w:rsidRDefault="00C73922" w:rsidP="00EF5FFA">
      <w:pPr>
        <w:widowControl w:val="0"/>
        <w:numPr>
          <w:ilvl w:val="0"/>
          <w:numId w:val="4"/>
        </w:numPr>
        <w:tabs>
          <w:tab w:val="num" w:pos="0"/>
          <w:tab w:val="left" w:pos="426"/>
          <w:tab w:val="left" w:pos="567"/>
        </w:tabs>
        <w:spacing w:before="120" w:after="120" w:line="240" w:lineRule="auto"/>
        <w:ind w:left="425" w:hanging="425"/>
        <w:jc w:val="both"/>
        <w:rPr>
          <w:rFonts w:ascii="Times New Roman" w:hAnsi="Times New Roman"/>
          <w:sz w:val="24"/>
          <w:szCs w:val="24"/>
        </w:rPr>
      </w:pPr>
      <w:r>
        <w:rPr>
          <w:rFonts w:ascii="Times New Roman" w:hAnsi="Times New Roman"/>
          <w:sz w:val="24"/>
          <w:szCs w:val="24"/>
        </w:rPr>
        <w:t xml:space="preserve">Změna </w:t>
      </w:r>
      <w:r w:rsidR="00E8680B">
        <w:rPr>
          <w:rFonts w:ascii="Times New Roman" w:hAnsi="Times New Roman"/>
          <w:sz w:val="24"/>
          <w:szCs w:val="24"/>
        </w:rPr>
        <w:t xml:space="preserve">termínu dokončení </w:t>
      </w:r>
      <w:r>
        <w:rPr>
          <w:rFonts w:ascii="Times New Roman" w:hAnsi="Times New Roman"/>
          <w:sz w:val="24"/>
          <w:szCs w:val="24"/>
        </w:rPr>
        <w:t xml:space="preserve">Díla je možná pouze na základě písemné dohody obou stran a klimatických vlivů počasí a vyšší moci. </w:t>
      </w:r>
    </w:p>
    <w:p w14:paraId="1586C356" w14:textId="77777777" w:rsidR="0061299E" w:rsidRDefault="0061299E">
      <w:pPr>
        <w:widowControl w:val="0"/>
        <w:tabs>
          <w:tab w:val="left" w:pos="405"/>
          <w:tab w:val="left" w:pos="3402"/>
          <w:tab w:val="left" w:pos="3828"/>
        </w:tabs>
        <w:spacing w:after="0" w:line="240" w:lineRule="auto"/>
        <w:jc w:val="both"/>
        <w:rPr>
          <w:rFonts w:ascii="Times New Roman" w:eastAsia="Arial Unicode MS" w:hAnsi="Times New Roman"/>
          <w:bCs/>
          <w:kern w:val="1"/>
          <w:sz w:val="24"/>
          <w:szCs w:val="24"/>
          <w:lang w:eastAsia="ar-SA"/>
        </w:rPr>
      </w:pPr>
    </w:p>
    <w:p w14:paraId="6E008026" w14:textId="1D4FD58A" w:rsidR="00AF07B5" w:rsidRDefault="00AF07B5" w:rsidP="00AF07B5">
      <w:pPr>
        <w:widowControl w:val="0"/>
        <w:tabs>
          <w:tab w:val="left" w:pos="405"/>
          <w:tab w:val="left" w:pos="3402"/>
          <w:tab w:val="left" w:pos="3828"/>
        </w:tabs>
        <w:spacing w:after="0" w:line="240" w:lineRule="auto"/>
        <w:jc w:val="center"/>
      </w:pPr>
      <w:r>
        <w:rPr>
          <w:rFonts w:ascii="Times New Roman" w:eastAsia="Arial Unicode MS" w:hAnsi="Times New Roman"/>
          <w:kern w:val="1"/>
          <w:sz w:val="24"/>
          <w:szCs w:val="24"/>
          <w:lang w:eastAsia="ar-SA"/>
        </w:rPr>
        <w:t>Článek V</w:t>
      </w:r>
      <w:r w:rsidR="009862C9">
        <w:rPr>
          <w:rFonts w:ascii="Times New Roman" w:eastAsia="Arial Unicode MS" w:hAnsi="Times New Roman"/>
          <w:kern w:val="1"/>
          <w:sz w:val="24"/>
          <w:szCs w:val="24"/>
          <w:lang w:eastAsia="ar-SA"/>
        </w:rPr>
        <w:t>I</w:t>
      </w:r>
      <w:r>
        <w:rPr>
          <w:rFonts w:ascii="Times New Roman" w:eastAsia="Arial Unicode MS" w:hAnsi="Times New Roman"/>
          <w:kern w:val="1"/>
          <w:sz w:val="24"/>
          <w:szCs w:val="24"/>
          <w:lang w:eastAsia="ar-SA"/>
        </w:rPr>
        <w:t>.</w:t>
      </w:r>
    </w:p>
    <w:p w14:paraId="24411DB4" w14:textId="77777777" w:rsidR="00AF07B5" w:rsidRDefault="00C73922" w:rsidP="00AF07B5">
      <w:pPr>
        <w:widowControl w:val="0"/>
        <w:tabs>
          <w:tab w:val="left" w:pos="405"/>
          <w:tab w:val="left" w:pos="3402"/>
          <w:tab w:val="left" w:pos="3828"/>
        </w:tabs>
        <w:spacing w:after="0" w:line="240" w:lineRule="auto"/>
        <w:jc w:val="center"/>
        <w:rPr>
          <w:rFonts w:ascii="Times New Roman" w:eastAsia="Arial Unicode MS" w:hAnsi="Times New Roman"/>
          <w:b/>
          <w:bCs/>
          <w:kern w:val="1"/>
          <w:sz w:val="24"/>
          <w:szCs w:val="24"/>
          <w:lang w:eastAsia="ar-SA"/>
        </w:rPr>
      </w:pPr>
      <w:r>
        <w:rPr>
          <w:rFonts w:ascii="Times New Roman" w:eastAsia="Arial Unicode MS" w:hAnsi="Times New Roman"/>
          <w:b/>
          <w:bCs/>
          <w:kern w:val="1"/>
          <w:sz w:val="24"/>
          <w:szCs w:val="24"/>
          <w:lang w:eastAsia="ar-SA"/>
        </w:rPr>
        <w:t xml:space="preserve">Staveniště </w:t>
      </w:r>
    </w:p>
    <w:p w14:paraId="711D4B71" w14:textId="77777777" w:rsidR="00142CD2" w:rsidRDefault="00142CD2" w:rsidP="00142CD2">
      <w:pPr>
        <w:pStyle w:val="Default"/>
      </w:pPr>
    </w:p>
    <w:p w14:paraId="0BE43214" w14:textId="77777777" w:rsidR="00142CD2" w:rsidRDefault="00142CD2" w:rsidP="00EF5FFA">
      <w:pPr>
        <w:widowControl w:val="0"/>
        <w:numPr>
          <w:ilvl w:val="0"/>
          <w:numId w:val="7"/>
        </w:numPr>
        <w:tabs>
          <w:tab w:val="left" w:pos="426"/>
          <w:tab w:val="left" w:pos="567"/>
        </w:tabs>
        <w:spacing w:before="120" w:after="120" w:line="240" w:lineRule="auto"/>
        <w:ind w:left="284" w:hanging="284"/>
        <w:jc w:val="both"/>
        <w:rPr>
          <w:rFonts w:ascii="Times New Roman" w:hAnsi="Times New Roman"/>
          <w:sz w:val="24"/>
          <w:szCs w:val="24"/>
        </w:rPr>
      </w:pPr>
      <w:r w:rsidRPr="00142CD2">
        <w:rPr>
          <w:rFonts w:ascii="Times New Roman" w:hAnsi="Times New Roman"/>
          <w:sz w:val="24"/>
          <w:szCs w:val="24"/>
        </w:rPr>
        <w:t xml:space="preserve">Objednatel předá Zhotoviteli staveniště, prosté práv třetích osob. </w:t>
      </w:r>
    </w:p>
    <w:p w14:paraId="4C61DED7" w14:textId="77777777" w:rsidR="00142CD2" w:rsidRDefault="00142CD2" w:rsidP="00EF5FFA">
      <w:pPr>
        <w:widowControl w:val="0"/>
        <w:numPr>
          <w:ilvl w:val="0"/>
          <w:numId w:val="7"/>
        </w:numPr>
        <w:tabs>
          <w:tab w:val="left" w:pos="426"/>
          <w:tab w:val="left" w:pos="567"/>
        </w:tabs>
        <w:spacing w:before="120" w:after="120" w:line="240" w:lineRule="auto"/>
        <w:ind w:left="284" w:hanging="284"/>
        <w:jc w:val="both"/>
        <w:rPr>
          <w:rFonts w:ascii="Times New Roman" w:hAnsi="Times New Roman"/>
          <w:sz w:val="24"/>
          <w:szCs w:val="24"/>
        </w:rPr>
      </w:pPr>
      <w:r w:rsidRPr="00142CD2">
        <w:rPr>
          <w:rFonts w:ascii="Times New Roman" w:hAnsi="Times New Roman"/>
          <w:sz w:val="24"/>
          <w:szCs w:val="24"/>
        </w:rPr>
        <w:t xml:space="preserve">Zhotovitel je oprávněn užívat staveniště až do doby předání Díla bezplatně. </w:t>
      </w:r>
    </w:p>
    <w:p w14:paraId="61AEB313" w14:textId="77777777" w:rsidR="00142CD2" w:rsidRDefault="00142CD2" w:rsidP="00EF5FFA">
      <w:pPr>
        <w:widowControl w:val="0"/>
        <w:numPr>
          <w:ilvl w:val="0"/>
          <w:numId w:val="7"/>
        </w:numPr>
        <w:tabs>
          <w:tab w:val="left" w:pos="426"/>
          <w:tab w:val="left" w:pos="567"/>
        </w:tabs>
        <w:spacing w:before="120" w:after="120" w:line="240" w:lineRule="auto"/>
        <w:ind w:left="284" w:hanging="284"/>
        <w:jc w:val="both"/>
        <w:rPr>
          <w:rFonts w:ascii="Times New Roman" w:hAnsi="Times New Roman"/>
          <w:sz w:val="24"/>
          <w:szCs w:val="24"/>
        </w:rPr>
      </w:pPr>
      <w:r w:rsidRPr="00142CD2">
        <w:rPr>
          <w:rFonts w:ascii="Times New Roman" w:hAnsi="Times New Roman"/>
          <w:sz w:val="24"/>
          <w:szCs w:val="24"/>
        </w:rPr>
        <w:t xml:space="preserve">Po dokončení a předání Díla Objednateli je Zhotovitel povinen vyklidit a předat staveniště Objednateli nejpozději do 10 pracovních dnů, pokud nebude dodatečně dohodnuto jinak. </w:t>
      </w:r>
    </w:p>
    <w:p w14:paraId="0618B8FF" w14:textId="77777777" w:rsidR="00142CD2" w:rsidRDefault="00142CD2" w:rsidP="00EF5FFA">
      <w:pPr>
        <w:widowControl w:val="0"/>
        <w:numPr>
          <w:ilvl w:val="0"/>
          <w:numId w:val="7"/>
        </w:numPr>
        <w:tabs>
          <w:tab w:val="left" w:pos="426"/>
          <w:tab w:val="left" w:pos="567"/>
        </w:tabs>
        <w:spacing w:before="120" w:after="120" w:line="240" w:lineRule="auto"/>
        <w:ind w:left="284" w:hanging="284"/>
        <w:jc w:val="both"/>
        <w:rPr>
          <w:rFonts w:ascii="Times New Roman" w:hAnsi="Times New Roman"/>
          <w:sz w:val="24"/>
          <w:szCs w:val="24"/>
        </w:rPr>
      </w:pPr>
      <w:r w:rsidRPr="00142CD2">
        <w:rPr>
          <w:rFonts w:ascii="Times New Roman" w:hAnsi="Times New Roman"/>
          <w:sz w:val="24"/>
          <w:szCs w:val="24"/>
        </w:rPr>
        <w:lastRenderedPageBreak/>
        <w:t xml:space="preserve">Zhotovitel provede veškerá bezpečnostní, hygienická, ochranná a jiná opatření na staveništi předepsaná platnými právními předpisy. </w:t>
      </w:r>
    </w:p>
    <w:p w14:paraId="7D7DC0FC" w14:textId="77777777" w:rsidR="00142CD2" w:rsidRDefault="00142CD2" w:rsidP="00EF5FFA">
      <w:pPr>
        <w:widowControl w:val="0"/>
        <w:numPr>
          <w:ilvl w:val="0"/>
          <w:numId w:val="7"/>
        </w:numPr>
        <w:tabs>
          <w:tab w:val="left" w:pos="426"/>
          <w:tab w:val="left" w:pos="567"/>
        </w:tabs>
        <w:spacing w:before="120" w:after="120" w:line="240" w:lineRule="auto"/>
        <w:ind w:left="284" w:hanging="284"/>
        <w:jc w:val="both"/>
        <w:rPr>
          <w:rFonts w:ascii="Times New Roman" w:hAnsi="Times New Roman"/>
          <w:sz w:val="24"/>
          <w:szCs w:val="24"/>
        </w:rPr>
      </w:pPr>
      <w:r w:rsidRPr="00142CD2">
        <w:rPr>
          <w:rFonts w:ascii="Times New Roman" w:hAnsi="Times New Roman"/>
          <w:sz w:val="24"/>
          <w:szCs w:val="24"/>
        </w:rPr>
        <w:t xml:space="preserve">Zhotovitel ručí za poškození věcí na pozemku Objednatele nebo na cizích pozemcích. Pro účely této Smlouvy se poškození věcí na cizích pozemcích rozumí taktéž porušení hranic pozemku a přestupky proti zásadám sousedského soužití vedoucí pouze k omezování práv s nakládáním s majetkem bez vlastního poškození věci. </w:t>
      </w:r>
    </w:p>
    <w:p w14:paraId="5C618625" w14:textId="77777777" w:rsidR="00142CD2" w:rsidRPr="00142CD2" w:rsidRDefault="00142CD2" w:rsidP="00EF5FFA">
      <w:pPr>
        <w:widowControl w:val="0"/>
        <w:numPr>
          <w:ilvl w:val="0"/>
          <w:numId w:val="7"/>
        </w:numPr>
        <w:tabs>
          <w:tab w:val="left" w:pos="426"/>
          <w:tab w:val="left" w:pos="567"/>
        </w:tabs>
        <w:spacing w:before="120" w:after="120" w:line="240" w:lineRule="auto"/>
        <w:ind w:left="284" w:hanging="284"/>
        <w:jc w:val="both"/>
        <w:rPr>
          <w:rFonts w:ascii="Times New Roman" w:hAnsi="Times New Roman"/>
          <w:sz w:val="24"/>
          <w:szCs w:val="24"/>
        </w:rPr>
      </w:pPr>
      <w:r w:rsidRPr="00142CD2">
        <w:rPr>
          <w:rFonts w:ascii="Times New Roman" w:hAnsi="Times New Roman"/>
          <w:sz w:val="24"/>
          <w:szCs w:val="24"/>
        </w:rPr>
        <w:t xml:space="preserve">Zhotovitel se zavazuje na staveništi zachovávat čistotu a pořádek, odstraňovat na své náklady odpady, nečistoty vzniklé prováděním prací a je povinen staveniště řádně zabezpečit proti vniknutí třetích osob. </w:t>
      </w:r>
    </w:p>
    <w:p w14:paraId="67BC49EF" w14:textId="77777777" w:rsidR="009862C9" w:rsidRDefault="009862C9">
      <w:pPr>
        <w:widowControl w:val="0"/>
        <w:tabs>
          <w:tab w:val="left" w:pos="405"/>
          <w:tab w:val="left" w:pos="3402"/>
          <w:tab w:val="left" w:pos="3828"/>
        </w:tabs>
        <w:spacing w:after="0" w:line="240" w:lineRule="auto"/>
        <w:jc w:val="center"/>
        <w:rPr>
          <w:rFonts w:ascii="Times New Roman" w:eastAsia="Arial Unicode MS" w:hAnsi="Times New Roman"/>
          <w:bCs/>
          <w:kern w:val="1"/>
          <w:sz w:val="24"/>
          <w:szCs w:val="24"/>
          <w:lang w:eastAsia="ar-SA"/>
        </w:rPr>
      </w:pPr>
    </w:p>
    <w:p w14:paraId="42133EBB" w14:textId="1ABFDBDD" w:rsidR="00285A8C" w:rsidRDefault="00285A8C">
      <w:pPr>
        <w:widowControl w:val="0"/>
        <w:tabs>
          <w:tab w:val="left" w:pos="405"/>
          <w:tab w:val="left" w:pos="3402"/>
          <w:tab w:val="left" w:pos="3828"/>
        </w:tabs>
        <w:spacing w:after="0" w:line="240" w:lineRule="auto"/>
        <w:jc w:val="center"/>
      </w:pPr>
      <w:r>
        <w:rPr>
          <w:rFonts w:ascii="Times New Roman" w:eastAsia="Arial Unicode MS" w:hAnsi="Times New Roman"/>
          <w:kern w:val="1"/>
          <w:sz w:val="24"/>
          <w:szCs w:val="24"/>
          <w:lang w:eastAsia="ar-SA"/>
        </w:rPr>
        <w:t>Článek V</w:t>
      </w:r>
      <w:r w:rsidR="00AF408B">
        <w:rPr>
          <w:rFonts w:ascii="Times New Roman" w:eastAsia="Arial Unicode MS" w:hAnsi="Times New Roman"/>
          <w:kern w:val="1"/>
          <w:sz w:val="24"/>
          <w:szCs w:val="24"/>
          <w:lang w:eastAsia="ar-SA"/>
        </w:rPr>
        <w:t>I</w:t>
      </w:r>
      <w:r w:rsidR="009862C9">
        <w:rPr>
          <w:rFonts w:ascii="Times New Roman" w:eastAsia="Arial Unicode MS" w:hAnsi="Times New Roman"/>
          <w:kern w:val="1"/>
          <w:sz w:val="24"/>
          <w:szCs w:val="24"/>
          <w:lang w:eastAsia="ar-SA"/>
        </w:rPr>
        <w:t>I</w:t>
      </w:r>
      <w:r>
        <w:rPr>
          <w:rFonts w:ascii="Times New Roman" w:eastAsia="Arial Unicode MS" w:hAnsi="Times New Roman"/>
          <w:kern w:val="1"/>
          <w:sz w:val="24"/>
          <w:szCs w:val="24"/>
          <w:lang w:eastAsia="ar-SA"/>
        </w:rPr>
        <w:t>.</w:t>
      </w:r>
    </w:p>
    <w:p w14:paraId="775A5A75" w14:textId="23A96097" w:rsidR="00285A8C" w:rsidRDefault="00A3760F">
      <w:pPr>
        <w:widowControl w:val="0"/>
        <w:tabs>
          <w:tab w:val="left" w:pos="426"/>
          <w:tab w:val="left" w:pos="3402"/>
          <w:tab w:val="left" w:pos="3828"/>
        </w:tabs>
        <w:spacing w:after="0" w:line="240" w:lineRule="auto"/>
        <w:jc w:val="center"/>
      </w:pPr>
      <w:r>
        <w:rPr>
          <w:rFonts w:ascii="Times New Roman" w:eastAsia="Arial Unicode MS" w:hAnsi="Times New Roman"/>
          <w:b/>
          <w:bCs/>
          <w:kern w:val="1"/>
          <w:sz w:val="24"/>
          <w:szCs w:val="24"/>
          <w:lang w:eastAsia="ar-SA"/>
        </w:rPr>
        <w:t>Pro</w:t>
      </w:r>
      <w:r w:rsidR="00142CD2">
        <w:rPr>
          <w:rFonts w:ascii="Times New Roman" w:eastAsia="Arial Unicode MS" w:hAnsi="Times New Roman"/>
          <w:b/>
          <w:bCs/>
          <w:kern w:val="1"/>
          <w:sz w:val="24"/>
          <w:szCs w:val="24"/>
          <w:lang w:eastAsia="ar-SA"/>
        </w:rPr>
        <w:t xml:space="preserve">vádění Díla </w:t>
      </w:r>
    </w:p>
    <w:p w14:paraId="63AB0C8A" w14:textId="6C8C595D" w:rsidR="00A3760F" w:rsidRPr="00A3760F" w:rsidRDefault="00A3760F" w:rsidP="00A3760F">
      <w:pPr>
        <w:widowControl w:val="0"/>
        <w:tabs>
          <w:tab w:val="left" w:pos="426"/>
          <w:tab w:val="left" w:pos="3402"/>
          <w:tab w:val="left" w:pos="3828"/>
        </w:tabs>
        <w:spacing w:after="0" w:line="240" w:lineRule="auto"/>
        <w:rPr>
          <w:rFonts w:ascii="Times New Roman" w:eastAsia="Arial Unicode MS" w:hAnsi="Times New Roman"/>
          <w:kern w:val="1"/>
          <w:sz w:val="24"/>
          <w:szCs w:val="24"/>
          <w:lang w:eastAsia="ar-SA"/>
        </w:rPr>
      </w:pPr>
    </w:p>
    <w:p w14:paraId="71780C40" w14:textId="443ECDB6" w:rsidR="00A3760F" w:rsidRPr="00A3760F" w:rsidRDefault="00A3760F" w:rsidP="00EF5FFA">
      <w:pPr>
        <w:widowControl w:val="0"/>
        <w:numPr>
          <w:ilvl w:val="0"/>
          <w:numId w:val="8"/>
        </w:numPr>
        <w:tabs>
          <w:tab w:val="left" w:pos="426"/>
          <w:tab w:val="left" w:pos="567"/>
        </w:tabs>
        <w:spacing w:before="120" w:after="120" w:line="240" w:lineRule="auto"/>
        <w:ind w:left="425" w:hanging="425"/>
        <w:jc w:val="both"/>
        <w:rPr>
          <w:rFonts w:ascii="Times New Roman" w:hAnsi="Times New Roman"/>
          <w:sz w:val="24"/>
          <w:szCs w:val="24"/>
        </w:rPr>
      </w:pPr>
      <w:r>
        <w:rPr>
          <w:rFonts w:ascii="Times New Roman" w:hAnsi="Times New Roman"/>
          <w:sz w:val="24"/>
          <w:szCs w:val="24"/>
        </w:rPr>
        <w:t xml:space="preserve">Zhotovitel </w:t>
      </w:r>
      <w:r w:rsidRPr="00A3760F">
        <w:rPr>
          <w:rFonts w:ascii="Times New Roman" w:hAnsi="Times New Roman"/>
          <w:sz w:val="24"/>
          <w:szCs w:val="24"/>
        </w:rPr>
        <w:t xml:space="preserve">se zavazuje při provádění Díla postupovat tak, aby na majetku Objednatele ani na majetku třetích osob nevznikly žádné škody. </w:t>
      </w:r>
      <w:r w:rsidR="005066FC">
        <w:rPr>
          <w:rFonts w:ascii="Times New Roman" w:hAnsi="Times New Roman"/>
          <w:sz w:val="24"/>
          <w:szCs w:val="24"/>
        </w:rPr>
        <w:t xml:space="preserve">Dílo bude prováděno za plného provozu budov, bez jakéhokoliv omezení. </w:t>
      </w:r>
    </w:p>
    <w:p w14:paraId="7733EDD2" w14:textId="2FCD145F" w:rsidR="00A3760F" w:rsidRPr="00A3760F" w:rsidRDefault="00A3760F" w:rsidP="00EF5FFA">
      <w:pPr>
        <w:widowControl w:val="0"/>
        <w:numPr>
          <w:ilvl w:val="0"/>
          <w:numId w:val="8"/>
        </w:numPr>
        <w:tabs>
          <w:tab w:val="left" w:pos="426"/>
          <w:tab w:val="left" w:pos="567"/>
        </w:tabs>
        <w:spacing w:before="120" w:after="120" w:line="240" w:lineRule="auto"/>
        <w:ind w:left="425" w:hanging="425"/>
        <w:jc w:val="both"/>
        <w:rPr>
          <w:rFonts w:ascii="Times New Roman" w:hAnsi="Times New Roman"/>
          <w:sz w:val="24"/>
          <w:szCs w:val="24"/>
        </w:rPr>
      </w:pPr>
      <w:r w:rsidRPr="00A3760F">
        <w:rPr>
          <w:rFonts w:ascii="Times New Roman" w:hAnsi="Times New Roman"/>
          <w:sz w:val="24"/>
          <w:szCs w:val="24"/>
        </w:rPr>
        <w:t xml:space="preserve">Zhotovitel se zavazuje provádět Dílo v souladu s touto Smlouvou a s vynaložením odborné péče. </w:t>
      </w:r>
    </w:p>
    <w:p w14:paraId="53908F35" w14:textId="5295D8C8" w:rsidR="00A3760F" w:rsidRPr="00A3760F" w:rsidRDefault="00A3760F" w:rsidP="00EF5FFA">
      <w:pPr>
        <w:widowControl w:val="0"/>
        <w:numPr>
          <w:ilvl w:val="0"/>
          <w:numId w:val="8"/>
        </w:numPr>
        <w:tabs>
          <w:tab w:val="left" w:pos="426"/>
          <w:tab w:val="left" w:pos="567"/>
        </w:tabs>
        <w:spacing w:before="120" w:after="120" w:line="240" w:lineRule="auto"/>
        <w:ind w:left="425" w:hanging="425"/>
        <w:jc w:val="both"/>
        <w:rPr>
          <w:rFonts w:ascii="Times New Roman" w:hAnsi="Times New Roman"/>
          <w:sz w:val="24"/>
          <w:szCs w:val="24"/>
        </w:rPr>
      </w:pPr>
      <w:r w:rsidRPr="00A3760F">
        <w:rPr>
          <w:rFonts w:ascii="Times New Roman" w:hAnsi="Times New Roman"/>
          <w:sz w:val="24"/>
          <w:szCs w:val="24"/>
        </w:rPr>
        <w:t xml:space="preserve">Zhotovitel přebírá v plném rozsahu odpovědnost za vlastní řízení postupu prací, dodržování předpisů o bezpečnosti práce a ochraně zdraví při práci, dodržování protipožárních opatření a předpisů, dodržování hygienických a jiných předpisů souvisejících s realizací Díla a je v tomto smyslu povinen uhradit veškeré škody na zdraví a majetku vzniklé porušením shora uvedených předpisů. </w:t>
      </w:r>
    </w:p>
    <w:p w14:paraId="11A4EFEF" w14:textId="370ABB04" w:rsidR="00A3760F" w:rsidRPr="00A3760F" w:rsidRDefault="00A3760F" w:rsidP="00EF5FFA">
      <w:pPr>
        <w:widowControl w:val="0"/>
        <w:numPr>
          <w:ilvl w:val="0"/>
          <w:numId w:val="8"/>
        </w:numPr>
        <w:tabs>
          <w:tab w:val="left" w:pos="426"/>
          <w:tab w:val="left" w:pos="567"/>
        </w:tabs>
        <w:spacing w:before="120" w:after="120" w:line="240" w:lineRule="auto"/>
        <w:ind w:left="425" w:hanging="425"/>
        <w:jc w:val="both"/>
        <w:rPr>
          <w:rFonts w:ascii="Times New Roman" w:hAnsi="Times New Roman"/>
          <w:sz w:val="24"/>
          <w:szCs w:val="24"/>
        </w:rPr>
      </w:pPr>
      <w:r w:rsidRPr="00A3760F">
        <w:rPr>
          <w:rFonts w:ascii="Times New Roman" w:hAnsi="Times New Roman"/>
          <w:sz w:val="24"/>
          <w:szCs w:val="24"/>
        </w:rPr>
        <w:t xml:space="preserve">Pověří-li Zhotovitel prováděním Díla nebo jeho části jinou osobu, nese veškerou odpovědnost související s prováděním Díla sám Zhotovitel. </w:t>
      </w:r>
    </w:p>
    <w:p w14:paraId="1F6B34D6" w14:textId="0B80B410" w:rsidR="00A3760F" w:rsidRPr="00A3760F" w:rsidRDefault="00A3760F" w:rsidP="00EF5FFA">
      <w:pPr>
        <w:widowControl w:val="0"/>
        <w:numPr>
          <w:ilvl w:val="0"/>
          <w:numId w:val="8"/>
        </w:numPr>
        <w:tabs>
          <w:tab w:val="left" w:pos="426"/>
          <w:tab w:val="left" w:pos="567"/>
        </w:tabs>
        <w:spacing w:before="120" w:after="120" w:line="240" w:lineRule="auto"/>
        <w:ind w:left="425" w:hanging="425"/>
        <w:jc w:val="both"/>
        <w:rPr>
          <w:rFonts w:ascii="Times New Roman" w:hAnsi="Times New Roman"/>
          <w:sz w:val="24"/>
          <w:szCs w:val="24"/>
        </w:rPr>
      </w:pPr>
      <w:r w:rsidRPr="00A3760F">
        <w:rPr>
          <w:rFonts w:ascii="Times New Roman" w:hAnsi="Times New Roman"/>
          <w:sz w:val="24"/>
          <w:szCs w:val="24"/>
        </w:rPr>
        <w:t xml:space="preserve">Objednatel umožní pracovníkům Zhotovitele a jeho dodavatelským subjektům přístup do prostor, kde bude Dílo prováděno. Objednatel vyčlení prostor, který budou pracovníci Zhotovitele oprávněni používat pro uložení věcí a materiálu. Objednatel však žádným způsobem neodpovídá za ztrátu, poškození či odcizení věcí a materiálu uložených Zhotovitelem, jeho pracovníky či jinými subjekty v objektu Objednatele. </w:t>
      </w:r>
    </w:p>
    <w:p w14:paraId="6ED6BBCC" w14:textId="77777777" w:rsidR="00A3760F" w:rsidRPr="00A3760F" w:rsidRDefault="00A3760F" w:rsidP="00EF5FFA">
      <w:pPr>
        <w:widowControl w:val="0"/>
        <w:numPr>
          <w:ilvl w:val="0"/>
          <w:numId w:val="8"/>
        </w:numPr>
        <w:tabs>
          <w:tab w:val="left" w:pos="426"/>
          <w:tab w:val="left" w:pos="567"/>
        </w:tabs>
        <w:spacing w:before="120" w:after="120" w:line="240" w:lineRule="auto"/>
        <w:ind w:left="425" w:hanging="425"/>
        <w:jc w:val="both"/>
        <w:rPr>
          <w:rFonts w:ascii="Times New Roman" w:hAnsi="Times New Roman"/>
          <w:sz w:val="24"/>
          <w:szCs w:val="24"/>
        </w:rPr>
      </w:pPr>
      <w:r w:rsidRPr="00A3760F">
        <w:rPr>
          <w:rFonts w:ascii="Times New Roman" w:hAnsi="Times New Roman"/>
          <w:sz w:val="24"/>
          <w:szCs w:val="24"/>
        </w:rPr>
        <w:t xml:space="preserve">Objednatel umožní Zhotoviteli využití přívodu elektrické energie a vody pro účely realizace díla a sociální zařízení pro osobní hygienu. </w:t>
      </w:r>
    </w:p>
    <w:p w14:paraId="53EED8CA" w14:textId="77777777" w:rsidR="0033260C" w:rsidRDefault="0033260C" w:rsidP="00A13A99">
      <w:pPr>
        <w:widowControl w:val="0"/>
        <w:tabs>
          <w:tab w:val="left" w:pos="426"/>
          <w:tab w:val="left" w:pos="3402"/>
          <w:tab w:val="left" w:pos="3828"/>
        </w:tabs>
        <w:spacing w:after="0" w:line="240" w:lineRule="auto"/>
        <w:rPr>
          <w:rFonts w:ascii="Times New Roman" w:eastAsia="Arial Unicode MS" w:hAnsi="Times New Roman"/>
          <w:kern w:val="1"/>
          <w:sz w:val="24"/>
          <w:szCs w:val="24"/>
          <w:lang w:eastAsia="ar-SA"/>
        </w:rPr>
      </w:pPr>
    </w:p>
    <w:p w14:paraId="40BA9FFE" w14:textId="77777777" w:rsidR="007D47AD" w:rsidRDefault="007D47AD" w:rsidP="00A13A99">
      <w:pPr>
        <w:widowControl w:val="0"/>
        <w:tabs>
          <w:tab w:val="left" w:pos="426"/>
          <w:tab w:val="left" w:pos="3402"/>
          <w:tab w:val="left" w:pos="3828"/>
        </w:tabs>
        <w:spacing w:after="0" w:line="240" w:lineRule="auto"/>
        <w:rPr>
          <w:rFonts w:ascii="Times New Roman" w:eastAsia="Arial Unicode MS" w:hAnsi="Times New Roman"/>
          <w:kern w:val="1"/>
          <w:sz w:val="24"/>
          <w:szCs w:val="24"/>
          <w:lang w:eastAsia="ar-SA"/>
        </w:rPr>
      </w:pPr>
    </w:p>
    <w:p w14:paraId="0CFF8D8F" w14:textId="39FF7CFB" w:rsidR="00285A8C" w:rsidRDefault="00285A8C">
      <w:pPr>
        <w:widowControl w:val="0"/>
        <w:tabs>
          <w:tab w:val="left" w:pos="426"/>
          <w:tab w:val="left" w:pos="3402"/>
          <w:tab w:val="left" w:pos="3828"/>
        </w:tabs>
        <w:spacing w:after="0" w:line="240" w:lineRule="auto"/>
        <w:jc w:val="center"/>
      </w:pPr>
      <w:r>
        <w:rPr>
          <w:rFonts w:ascii="Times New Roman" w:eastAsia="Arial Unicode MS" w:hAnsi="Times New Roman"/>
          <w:kern w:val="1"/>
          <w:sz w:val="24"/>
          <w:szCs w:val="24"/>
          <w:lang w:eastAsia="cs-CZ"/>
        </w:rPr>
        <w:t>Článek VI</w:t>
      </w:r>
      <w:r w:rsidR="00374EFB">
        <w:rPr>
          <w:rFonts w:ascii="Times New Roman" w:eastAsia="Arial Unicode MS" w:hAnsi="Times New Roman"/>
          <w:kern w:val="1"/>
          <w:sz w:val="24"/>
          <w:szCs w:val="24"/>
          <w:lang w:eastAsia="cs-CZ"/>
        </w:rPr>
        <w:t>I</w:t>
      </w:r>
      <w:r w:rsidR="009862C9">
        <w:rPr>
          <w:rFonts w:ascii="Times New Roman" w:eastAsia="Arial Unicode MS" w:hAnsi="Times New Roman"/>
          <w:kern w:val="1"/>
          <w:sz w:val="24"/>
          <w:szCs w:val="24"/>
          <w:lang w:eastAsia="cs-CZ"/>
        </w:rPr>
        <w:t>I</w:t>
      </w:r>
      <w:r>
        <w:rPr>
          <w:rFonts w:ascii="Times New Roman" w:eastAsia="Arial Unicode MS" w:hAnsi="Times New Roman"/>
          <w:kern w:val="1"/>
          <w:sz w:val="24"/>
          <w:szCs w:val="24"/>
          <w:lang w:eastAsia="cs-CZ"/>
        </w:rPr>
        <w:t>.</w:t>
      </w:r>
    </w:p>
    <w:p w14:paraId="42E66810" w14:textId="52FB74F8" w:rsidR="00285A8C" w:rsidRDefault="00A3760F">
      <w:pPr>
        <w:widowControl w:val="0"/>
        <w:tabs>
          <w:tab w:val="left" w:pos="426"/>
        </w:tabs>
        <w:spacing w:after="0" w:line="240" w:lineRule="auto"/>
        <w:jc w:val="center"/>
      </w:pPr>
      <w:r>
        <w:rPr>
          <w:rFonts w:ascii="Times New Roman" w:eastAsia="Arial Unicode MS" w:hAnsi="Times New Roman"/>
          <w:b/>
          <w:kern w:val="1"/>
          <w:sz w:val="24"/>
          <w:szCs w:val="24"/>
          <w:lang w:eastAsia="cs-CZ"/>
        </w:rPr>
        <w:t xml:space="preserve">Kvalitativní podmínky Díla </w:t>
      </w:r>
    </w:p>
    <w:p w14:paraId="74FAA25D" w14:textId="5F4D3D91" w:rsidR="00A3760F" w:rsidRPr="00A3760F" w:rsidRDefault="00A3760F" w:rsidP="009405BF">
      <w:pPr>
        <w:widowControl w:val="0"/>
        <w:tabs>
          <w:tab w:val="left" w:pos="426"/>
          <w:tab w:val="left" w:pos="3402"/>
          <w:tab w:val="left" w:pos="3828"/>
        </w:tabs>
        <w:spacing w:after="0" w:line="240" w:lineRule="auto"/>
        <w:rPr>
          <w:rFonts w:ascii="Times New Roman" w:eastAsia="Arial Unicode MS" w:hAnsi="Times New Roman"/>
          <w:kern w:val="1"/>
          <w:sz w:val="24"/>
          <w:szCs w:val="24"/>
          <w:lang w:eastAsia="cs-CZ"/>
        </w:rPr>
      </w:pPr>
    </w:p>
    <w:p w14:paraId="30D67A3F" w14:textId="464B6487" w:rsidR="00A3760F" w:rsidRPr="00A3760F" w:rsidRDefault="00A3760F" w:rsidP="00EF5FFA">
      <w:pPr>
        <w:widowControl w:val="0"/>
        <w:numPr>
          <w:ilvl w:val="0"/>
          <w:numId w:val="9"/>
        </w:numPr>
        <w:tabs>
          <w:tab w:val="left" w:pos="426"/>
          <w:tab w:val="left" w:pos="567"/>
        </w:tabs>
        <w:spacing w:before="120" w:after="120" w:line="240" w:lineRule="auto"/>
        <w:ind w:left="425" w:hanging="425"/>
        <w:jc w:val="both"/>
        <w:rPr>
          <w:rFonts w:ascii="Times New Roman" w:hAnsi="Times New Roman"/>
          <w:sz w:val="24"/>
          <w:szCs w:val="24"/>
        </w:rPr>
      </w:pPr>
      <w:r w:rsidRPr="00A3760F">
        <w:rPr>
          <w:rFonts w:ascii="Times New Roman" w:hAnsi="Times New Roman"/>
          <w:sz w:val="24"/>
          <w:szCs w:val="24"/>
        </w:rPr>
        <w:t xml:space="preserve">Zhotovitel se zavazuje, že provedení a kvalita Díla bude odpovídat této Smlouvě, obecně závazným právním předpisům, platným technickým normám a bude prosté jakýchkoli právních vad. Zhotovitel se dále zavazuje, že k provedení Díla budou použity obvyklé a vyzkoušené technologie, Dílo bude provedeno s vynaložením odborné péče v profesionální kvalitě a bude odpovídat všeobecně uznávanému standardu. </w:t>
      </w:r>
    </w:p>
    <w:p w14:paraId="7511DBA1" w14:textId="42C59A57" w:rsidR="00A3760F" w:rsidRPr="00462F2C" w:rsidRDefault="00A3760F" w:rsidP="00EF5FFA">
      <w:pPr>
        <w:widowControl w:val="0"/>
        <w:numPr>
          <w:ilvl w:val="0"/>
          <w:numId w:val="9"/>
        </w:numPr>
        <w:tabs>
          <w:tab w:val="left" w:pos="426"/>
          <w:tab w:val="left" w:pos="567"/>
        </w:tabs>
        <w:spacing w:before="120" w:after="120" w:line="240" w:lineRule="auto"/>
        <w:ind w:left="425" w:hanging="425"/>
        <w:jc w:val="both"/>
        <w:rPr>
          <w:rFonts w:ascii="Times New Roman" w:hAnsi="Times New Roman"/>
          <w:sz w:val="24"/>
          <w:szCs w:val="24"/>
        </w:rPr>
      </w:pPr>
      <w:r w:rsidRPr="00A3760F">
        <w:rPr>
          <w:rFonts w:ascii="Times New Roman" w:hAnsi="Times New Roman"/>
          <w:sz w:val="24"/>
          <w:szCs w:val="24"/>
        </w:rPr>
        <w:t xml:space="preserve">Veškeré materiály a výrobky použité na stavbě musí mít vlastnosti požadované stavebním zákonem, požadované materiály musí odpovídat podmínkám uvedeným v zák. č. 22/1997 Sb., o technických požadavcích na výrobky a o změně a doplnění některých zákonů, ve </w:t>
      </w:r>
      <w:r w:rsidRPr="00A3760F">
        <w:rPr>
          <w:rFonts w:ascii="Times New Roman" w:hAnsi="Times New Roman"/>
          <w:sz w:val="24"/>
          <w:szCs w:val="24"/>
        </w:rPr>
        <w:lastRenderedPageBreak/>
        <w:t xml:space="preserve">znění pozdějších předpisů. </w:t>
      </w:r>
    </w:p>
    <w:p w14:paraId="4923B89B" w14:textId="1032A7E3" w:rsidR="00A3760F" w:rsidRPr="00A3760F" w:rsidRDefault="00A3760F" w:rsidP="00EF5FFA">
      <w:pPr>
        <w:widowControl w:val="0"/>
        <w:numPr>
          <w:ilvl w:val="0"/>
          <w:numId w:val="9"/>
        </w:numPr>
        <w:tabs>
          <w:tab w:val="left" w:pos="426"/>
          <w:tab w:val="left" w:pos="567"/>
        </w:tabs>
        <w:spacing w:before="120" w:after="120" w:line="240" w:lineRule="auto"/>
        <w:ind w:left="425" w:hanging="425"/>
        <w:jc w:val="both"/>
        <w:rPr>
          <w:rFonts w:ascii="Times New Roman" w:hAnsi="Times New Roman"/>
          <w:sz w:val="24"/>
          <w:szCs w:val="24"/>
        </w:rPr>
      </w:pPr>
      <w:r w:rsidRPr="00A3760F">
        <w:rPr>
          <w:rFonts w:ascii="Times New Roman" w:hAnsi="Times New Roman"/>
          <w:sz w:val="24"/>
          <w:szCs w:val="24"/>
        </w:rPr>
        <w:t xml:space="preserve">Jestliže některé výrobky nebo hmoty dané </w:t>
      </w:r>
      <w:r w:rsidR="005066FC">
        <w:rPr>
          <w:rFonts w:ascii="Times New Roman" w:hAnsi="Times New Roman"/>
          <w:sz w:val="24"/>
          <w:szCs w:val="24"/>
        </w:rPr>
        <w:t>rozpočtem</w:t>
      </w:r>
      <w:r w:rsidRPr="00A3760F">
        <w:rPr>
          <w:rFonts w:ascii="Times New Roman" w:hAnsi="Times New Roman"/>
          <w:sz w:val="24"/>
          <w:szCs w:val="24"/>
        </w:rPr>
        <w:t xml:space="preserve"> díla nemůže Zhotovitel bez ohrožení plynulého průběhu výstavby obstarat nebo může obstarat hospodárnější hmoty a výrobky stejných nebo podobných vlastností, avšak od jiného výrobce, může Zhotovitel k provedení díla použít hmoty a výrobky náhradní. Náhradní hmotou nebo výrobkem se rozumí hmoty nebo výrobky shodných nebo lepších kvalitativních vlastností, u nichž je zaručeno, že se jejich použitím nezmění technické, kvalitativní či jiné parametry zhotovovaného díla. Náhradní výrobky a hmoty budou před jejich použitím dány k odsouhlasení Objednateli. Za vhodnost použití náhradních výrobků a hmot odpovídá Zhotovitel. </w:t>
      </w:r>
    </w:p>
    <w:p w14:paraId="5F67A8EB" w14:textId="77777777" w:rsidR="00285A8C" w:rsidRDefault="00285A8C">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p>
    <w:p w14:paraId="26C81850" w14:textId="5A9910EA" w:rsidR="00285A8C" w:rsidRDefault="009862C9">
      <w:pPr>
        <w:widowControl w:val="0"/>
        <w:tabs>
          <w:tab w:val="left" w:pos="426"/>
          <w:tab w:val="left" w:pos="3402"/>
          <w:tab w:val="left" w:pos="3828"/>
        </w:tabs>
        <w:spacing w:after="0" w:line="240" w:lineRule="auto"/>
        <w:jc w:val="center"/>
      </w:pPr>
      <w:r>
        <w:rPr>
          <w:rFonts w:ascii="Times New Roman" w:eastAsia="Arial Unicode MS" w:hAnsi="Times New Roman"/>
          <w:kern w:val="1"/>
          <w:sz w:val="24"/>
          <w:szCs w:val="24"/>
          <w:lang w:eastAsia="cs-CZ"/>
        </w:rPr>
        <w:t>Článek IX</w:t>
      </w:r>
      <w:r w:rsidR="00285A8C">
        <w:rPr>
          <w:rFonts w:ascii="Times New Roman" w:eastAsia="Arial Unicode MS" w:hAnsi="Times New Roman"/>
          <w:kern w:val="1"/>
          <w:sz w:val="24"/>
          <w:szCs w:val="24"/>
          <w:lang w:eastAsia="cs-CZ"/>
        </w:rPr>
        <w:t>.</w:t>
      </w:r>
    </w:p>
    <w:p w14:paraId="65597FD7" w14:textId="388D5EDC" w:rsidR="00285A8C" w:rsidRDefault="00462F2C">
      <w:pPr>
        <w:widowControl w:val="0"/>
        <w:tabs>
          <w:tab w:val="left" w:pos="426"/>
          <w:tab w:val="left" w:pos="3402"/>
          <w:tab w:val="left" w:pos="3828"/>
        </w:tabs>
        <w:spacing w:after="0" w:line="240" w:lineRule="auto"/>
        <w:jc w:val="center"/>
      </w:pPr>
      <w:r>
        <w:rPr>
          <w:rFonts w:ascii="Times New Roman" w:eastAsia="Arial Unicode MS" w:hAnsi="Times New Roman"/>
          <w:b/>
          <w:kern w:val="1"/>
          <w:sz w:val="24"/>
          <w:szCs w:val="24"/>
          <w:lang w:eastAsia="cs-CZ"/>
        </w:rPr>
        <w:t xml:space="preserve">Předání a převzetí Díla </w:t>
      </w:r>
    </w:p>
    <w:p w14:paraId="0B0A5DBD" w14:textId="313FDC63" w:rsidR="00462F2C" w:rsidRPr="00462F2C" w:rsidRDefault="00462F2C" w:rsidP="009405BF">
      <w:pPr>
        <w:widowControl w:val="0"/>
        <w:tabs>
          <w:tab w:val="left" w:pos="426"/>
          <w:tab w:val="left" w:pos="3402"/>
          <w:tab w:val="left" w:pos="3828"/>
        </w:tabs>
        <w:spacing w:after="0" w:line="240" w:lineRule="auto"/>
        <w:rPr>
          <w:rFonts w:ascii="Times New Roman" w:eastAsia="Arial Unicode MS" w:hAnsi="Times New Roman"/>
          <w:kern w:val="1"/>
          <w:sz w:val="24"/>
          <w:szCs w:val="24"/>
          <w:lang w:eastAsia="cs-CZ"/>
        </w:rPr>
      </w:pPr>
    </w:p>
    <w:p w14:paraId="47D6BECA" w14:textId="5D8B0998" w:rsidR="00462F2C" w:rsidRPr="00462F2C" w:rsidRDefault="00462F2C" w:rsidP="00EF5FFA">
      <w:pPr>
        <w:widowControl w:val="0"/>
        <w:numPr>
          <w:ilvl w:val="0"/>
          <w:numId w:val="10"/>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Zhotovitel splní svou povinnost provést Dílo podle této Smlouvy jeho řádným ukončením a předáním Objednateli za podmínek uvedených v tomto článku. </w:t>
      </w:r>
    </w:p>
    <w:p w14:paraId="11DC48AB" w14:textId="313CD1E6" w:rsidR="00462F2C" w:rsidRPr="00462F2C" w:rsidRDefault="00462F2C" w:rsidP="00EF5FFA">
      <w:pPr>
        <w:widowControl w:val="0"/>
        <w:numPr>
          <w:ilvl w:val="0"/>
          <w:numId w:val="10"/>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Objednatel Dílo převezme pouze v případě, že jeho provedení odpovídá této Smlouvě, je plně funkční a je prosté vad a nedodělků s výjimkou drobných vad a nedodělků, jež nebrání řádnému a bezpečnému užívání Díla. </w:t>
      </w:r>
    </w:p>
    <w:p w14:paraId="0B4162EF" w14:textId="517DC866" w:rsidR="00462F2C" w:rsidRPr="00462F2C" w:rsidRDefault="00462F2C" w:rsidP="00EF5FFA">
      <w:pPr>
        <w:widowControl w:val="0"/>
        <w:numPr>
          <w:ilvl w:val="0"/>
          <w:numId w:val="10"/>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O předání a převzetí Díla bude smluvními stranami sepsán protokol, který bude obsahovat zhodnocení prací, soupis zjištěných vad a nedodělků, dohodnuté lhůty k jejich odstranění nebo jiná opatření (byla-li dohodnuta) či Objednatelem uplatněné jiné zákonné či smluvní nároky vyplývající z odpovědnosti Zhotovitele za vady Díla. Pokud Zhotovitel vady, uvedené v přejímacím protokolu v dohodnuté době neodstraní, je Objednatel oprávněn zajistit odstranění vad třetí stranou na náklady Zhotovitele. </w:t>
      </w:r>
    </w:p>
    <w:p w14:paraId="69032183" w14:textId="0FB3C24E" w:rsidR="00462F2C" w:rsidRPr="00462F2C" w:rsidRDefault="00462F2C" w:rsidP="00EF5FFA">
      <w:pPr>
        <w:widowControl w:val="0"/>
        <w:numPr>
          <w:ilvl w:val="0"/>
          <w:numId w:val="10"/>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V případě, že objednatel Dílo nepřevezme, bude mezi smluvními stranami sepsán zápis s uvedením důvodu nepřevzetí Díla a s uvedením stanovisek obou smluvních stran. V případě nepřevzetí Díla dohodnou smluvní strany náhradní termín předání a převzetí Díla. </w:t>
      </w:r>
    </w:p>
    <w:p w14:paraId="2F0E4B4F" w14:textId="62AE3A84" w:rsidR="00462F2C" w:rsidRPr="00462F2C" w:rsidRDefault="00462F2C" w:rsidP="00EF5FFA">
      <w:pPr>
        <w:widowControl w:val="0"/>
        <w:numPr>
          <w:ilvl w:val="0"/>
          <w:numId w:val="10"/>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Pro účely této Smlouvy se Dílo považuje za řádně dokončené okamžikem podpisu protokolu o předání a převzetí Díla oběma smluvními stranami. Bude-li však Dílo Objednatelem převzato i s vadami nebo nedodělky, považuje se Dílo za řádně dokončené teprve odstraněním všech vad nebo nedodělků uvedených v protokolu o předání a převzetí Díla nebo řádným uspokojením jiného zákonného či smluvního nároku uplatněného Objednatelem z titulu odpovědnosti Zhotovitele za vady Díla, nebude-li mezi smluvními stranami písemně dohodnuto jinak. </w:t>
      </w:r>
    </w:p>
    <w:p w14:paraId="0F2DD133" w14:textId="2717DA25" w:rsidR="00462F2C" w:rsidRPr="00462F2C" w:rsidRDefault="00462F2C" w:rsidP="00EF5FFA">
      <w:pPr>
        <w:widowControl w:val="0"/>
        <w:numPr>
          <w:ilvl w:val="0"/>
          <w:numId w:val="10"/>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Zhotovitel se zavazuje řádně odstranit veškeré vady a nedodělky, jež vyplynou z přejímacího řízení, a to v termínu stanoveném v protokolu o předání a převzetí Díla podle odst. 5 tohoto článku. Nebude-li termín odstranění vady nebo nedodělku stanoven tímto způsobem a neuplatní-li Objednatel ohledně zjištěné vady nebo nedodělku jiný zákonný či smluvní nárok vyplývající z odpovědnosti Zhotovitele za vady Díla, je Zhotovitel povinen vadu nebo nedodělek odstranit nejpozději do 30 dnů (třiceti) dnů ode dne jeho nahlášení Objednatelem. </w:t>
      </w:r>
    </w:p>
    <w:p w14:paraId="251D19A6" w14:textId="6071EDAF" w:rsidR="00462F2C" w:rsidRPr="00462F2C" w:rsidRDefault="00462F2C" w:rsidP="00EF5FFA">
      <w:pPr>
        <w:widowControl w:val="0"/>
        <w:numPr>
          <w:ilvl w:val="0"/>
          <w:numId w:val="10"/>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Objednatel není oprávněn odmítnout převzetí Díla pro závady, jejichž původ je v podkladech, které zhotoviteli sám předal, jestliže Zhotovitel nemohl zjistit tyto závady ani při vynaložení odborné péče nebo na ně objednatele písemně upozornil a Objednatel na jejich použití trval. </w:t>
      </w:r>
    </w:p>
    <w:p w14:paraId="686DB0B8" w14:textId="3D2AD659" w:rsidR="00462F2C" w:rsidRDefault="00462F2C" w:rsidP="00EF5FFA">
      <w:pPr>
        <w:widowControl w:val="0"/>
        <w:numPr>
          <w:ilvl w:val="0"/>
          <w:numId w:val="10"/>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Zhotovitel se zavazuje poskytovat Objednateli nezbytnou součinnost. </w:t>
      </w:r>
    </w:p>
    <w:p w14:paraId="719D415C" w14:textId="513E6441" w:rsidR="00462F2C" w:rsidRPr="00462F2C" w:rsidRDefault="009862C9" w:rsidP="00462F2C">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lastRenderedPageBreak/>
        <w:t xml:space="preserve">Článek </w:t>
      </w:r>
      <w:r w:rsidR="00462F2C" w:rsidRPr="00462F2C">
        <w:rPr>
          <w:rFonts w:ascii="Times New Roman" w:eastAsia="Arial Unicode MS" w:hAnsi="Times New Roman"/>
          <w:kern w:val="1"/>
          <w:sz w:val="24"/>
          <w:szCs w:val="24"/>
          <w:lang w:eastAsia="ar-SA"/>
        </w:rPr>
        <w:t xml:space="preserve">X. </w:t>
      </w:r>
    </w:p>
    <w:p w14:paraId="642C0BED" w14:textId="3C10E46B" w:rsidR="00462F2C" w:rsidRPr="00462F2C" w:rsidRDefault="00462F2C" w:rsidP="00462F2C">
      <w:pPr>
        <w:widowControl w:val="0"/>
        <w:tabs>
          <w:tab w:val="left" w:pos="426"/>
        </w:tabs>
        <w:spacing w:after="0" w:line="240" w:lineRule="auto"/>
        <w:jc w:val="center"/>
        <w:rPr>
          <w:rFonts w:ascii="Times New Roman" w:eastAsia="Arial Unicode MS" w:hAnsi="Times New Roman"/>
          <w:b/>
          <w:kern w:val="1"/>
          <w:sz w:val="24"/>
          <w:szCs w:val="24"/>
          <w:lang w:eastAsia="ar-SA"/>
        </w:rPr>
      </w:pPr>
      <w:r w:rsidRPr="00462F2C">
        <w:rPr>
          <w:rFonts w:ascii="Times New Roman" w:eastAsia="Arial Unicode MS" w:hAnsi="Times New Roman"/>
          <w:b/>
          <w:kern w:val="1"/>
          <w:sz w:val="24"/>
          <w:szCs w:val="24"/>
          <w:lang w:eastAsia="ar-SA"/>
        </w:rPr>
        <w:t xml:space="preserve">Záruka za jakost Díla, odpovědnost za vady </w:t>
      </w:r>
    </w:p>
    <w:p w14:paraId="5AE0D327" w14:textId="77777777" w:rsidR="00462F2C" w:rsidRDefault="00462F2C" w:rsidP="00462F2C">
      <w:pPr>
        <w:pStyle w:val="Default"/>
      </w:pPr>
    </w:p>
    <w:p w14:paraId="7B98E77F" w14:textId="19797E99" w:rsidR="00462F2C" w:rsidRPr="00462F2C" w:rsidRDefault="00462F2C" w:rsidP="00EF5FFA">
      <w:pPr>
        <w:widowControl w:val="0"/>
        <w:numPr>
          <w:ilvl w:val="0"/>
          <w:numId w:val="11"/>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Zhotovitel zaručí Objednateli a odpovídá za to, že Dílo provedené jím podle této Smlouvy bude kompletní, plně funkční a způsobilé k účelu, k němuž bylo vytvořeno a že jeho kvalita bude odpovídat požadavkům uvedeným v článku VIII. této Smlouvy. </w:t>
      </w:r>
    </w:p>
    <w:p w14:paraId="4C706E75" w14:textId="6CA5B0EC" w:rsidR="00462F2C" w:rsidRPr="007A0F83" w:rsidRDefault="00462F2C" w:rsidP="00EF5FFA">
      <w:pPr>
        <w:widowControl w:val="0"/>
        <w:numPr>
          <w:ilvl w:val="0"/>
          <w:numId w:val="11"/>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Zhotovitel touto Smlouvou poskytuje Objednateli záruku za jakost Díla v rozsahu uvedeném v článku X. této Smlouvy (dále jen „Záruka“). Záruční doba činí </w:t>
      </w:r>
      <w:r w:rsidR="00EA353C" w:rsidRPr="00EA353C">
        <w:rPr>
          <w:rFonts w:ascii="Times New Roman" w:hAnsi="Times New Roman"/>
          <w:sz w:val="24"/>
          <w:szCs w:val="24"/>
        </w:rPr>
        <w:t>60</w:t>
      </w:r>
      <w:r w:rsidRPr="00462F2C">
        <w:rPr>
          <w:rFonts w:ascii="Times New Roman" w:hAnsi="Times New Roman"/>
          <w:sz w:val="24"/>
          <w:szCs w:val="24"/>
        </w:rPr>
        <w:t xml:space="preserve"> měsíců a počíná běžet dnem </w:t>
      </w:r>
      <w:r w:rsidR="007A0F83">
        <w:rPr>
          <w:rFonts w:ascii="Times New Roman" w:hAnsi="Times New Roman"/>
          <w:sz w:val="24"/>
          <w:szCs w:val="24"/>
        </w:rPr>
        <w:t xml:space="preserve">podpisu protokolu o předání Díla podle článku VIII této Smlouvy oběma smluvními </w:t>
      </w:r>
      <w:r w:rsidRPr="007A0F83">
        <w:rPr>
          <w:rFonts w:ascii="Times New Roman" w:hAnsi="Times New Roman"/>
          <w:sz w:val="24"/>
          <w:szCs w:val="24"/>
        </w:rPr>
        <w:t xml:space="preserve">stranami. Zárukou za jakost Zhotovitel přejímá závazek, že Dílo bude po celou záruční dobu plně funkční a způsobilé k řádnému užívání a že si zachová </w:t>
      </w:r>
      <w:r w:rsidR="007A0F83">
        <w:rPr>
          <w:rFonts w:ascii="Times New Roman" w:hAnsi="Times New Roman"/>
          <w:sz w:val="24"/>
          <w:szCs w:val="24"/>
        </w:rPr>
        <w:t>vlastnosti uvedené v článku VII</w:t>
      </w:r>
      <w:r w:rsidR="00986A5A">
        <w:rPr>
          <w:rFonts w:ascii="Times New Roman" w:hAnsi="Times New Roman"/>
          <w:sz w:val="24"/>
          <w:szCs w:val="24"/>
        </w:rPr>
        <w:t>I</w:t>
      </w:r>
      <w:r w:rsidRPr="007A0F83">
        <w:rPr>
          <w:rFonts w:ascii="Times New Roman" w:hAnsi="Times New Roman"/>
          <w:sz w:val="24"/>
          <w:szCs w:val="24"/>
        </w:rPr>
        <w:t xml:space="preserve"> této Smlouvy. </w:t>
      </w:r>
    </w:p>
    <w:p w14:paraId="11793F22" w14:textId="70DF84F9" w:rsidR="00462F2C" w:rsidRPr="007A0F83" w:rsidRDefault="00462F2C" w:rsidP="00EF5FFA">
      <w:pPr>
        <w:widowControl w:val="0"/>
        <w:numPr>
          <w:ilvl w:val="0"/>
          <w:numId w:val="11"/>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Záruka se nevztahuje na vady způsobené Objednatelem nebo způsobené v důsledku vnějších </w:t>
      </w:r>
      <w:r w:rsidR="00EA353C" w:rsidRPr="00462F2C">
        <w:rPr>
          <w:rFonts w:ascii="Times New Roman" w:hAnsi="Times New Roman"/>
          <w:sz w:val="24"/>
          <w:szCs w:val="24"/>
        </w:rPr>
        <w:t>událostí,</w:t>
      </w:r>
      <w:r w:rsidRPr="00462F2C">
        <w:rPr>
          <w:rFonts w:ascii="Times New Roman" w:hAnsi="Times New Roman"/>
          <w:sz w:val="24"/>
          <w:szCs w:val="24"/>
        </w:rPr>
        <w:t xml:space="preserve"> popř. v důsledku vyšší moci, pokud nebyly způsobeny Zhotovitelem nebo osobami, s jejichž pomocí Zhotovitel plnil svůj závazek z této Smlouvy. </w:t>
      </w:r>
    </w:p>
    <w:p w14:paraId="5149EEE3" w14:textId="29D6A063" w:rsidR="00462F2C" w:rsidRPr="007A0F83" w:rsidRDefault="00462F2C" w:rsidP="00EF5FFA">
      <w:pPr>
        <w:widowControl w:val="0"/>
        <w:numPr>
          <w:ilvl w:val="0"/>
          <w:numId w:val="11"/>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Vady Díla zjištěné Objednatelem po předání a převzetí Díla je Objednatel povinen oznámit Zhotoviteli bez zbytečného odkladu, nejpozději v poslední den záruční doby. Oznámení odeslané Objednatelem poslední den záruční lhůty se považuje za včas oznámené. Pro účely této Smlouvy se vadou rozumí i nedodělek, tj. nedokončená práce oproti dohodnutému předmětu Díla. </w:t>
      </w:r>
    </w:p>
    <w:p w14:paraId="68C6D22A" w14:textId="025F7AC6" w:rsidR="00462F2C" w:rsidRPr="007A0F83" w:rsidRDefault="00462F2C" w:rsidP="00EF5FFA">
      <w:pPr>
        <w:widowControl w:val="0"/>
        <w:numPr>
          <w:ilvl w:val="0"/>
          <w:numId w:val="11"/>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Zhotovitel se zavazuje bezplatně odstranit jakékoliv vady Díla, které vznikly nebo které se projevily v průběhu záruční doby, a to ve lhůtě 5 pracovních dnů ode dne jejich oznámení Objednatelem, nebo ve stejné lhůtě řádně uspokojit jiný smluvní či zákonný nárok uplatněný Objednatelem u Zhotovitele z titulu odpovědnosti za vady Díla. </w:t>
      </w:r>
    </w:p>
    <w:p w14:paraId="04265E11" w14:textId="13F00979" w:rsidR="00462F2C" w:rsidRPr="007A0F83" w:rsidRDefault="00462F2C" w:rsidP="00EF5FFA">
      <w:pPr>
        <w:widowControl w:val="0"/>
        <w:numPr>
          <w:ilvl w:val="0"/>
          <w:numId w:val="11"/>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Záruční doba podle odst. 2 tohoto článku se prodlužuje o dobu, po kterou nebylo možno Dílo v plném rozsahu užívat z důvodu nastalé vady a jejího odstraňování. </w:t>
      </w:r>
    </w:p>
    <w:p w14:paraId="6C10B802" w14:textId="3C55F638" w:rsidR="00462F2C" w:rsidRPr="007A0F83" w:rsidRDefault="00462F2C" w:rsidP="00EF5FFA">
      <w:pPr>
        <w:widowControl w:val="0"/>
        <w:numPr>
          <w:ilvl w:val="0"/>
          <w:numId w:val="11"/>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V případě, že Zhotovitel vady Díla řádně a včas neodstraní, je Objednatel oprávněn zadat odstranění vad Díla jinému subjektu. Zhotovitel se v tomto případě zavazuje uhradit Objednateli veškeré náklady na odstranění vady Díla, a to do 30 pracovních dnů od jejich písemného uplatnění Objednatelem. </w:t>
      </w:r>
    </w:p>
    <w:p w14:paraId="5EEFAB1B" w14:textId="48A3FEB4" w:rsidR="00462F2C" w:rsidRPr="007A0F83" w:rsidRDefault="00462F2C" w:rsidP="00EF5FFA">
      <w:pPr>
        <w:widowControl w:val="0"/>
        <w:numPr>
          <w:ilvl w:val="0"/>
          <w:numId w:val="11"/>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 xml:space="preserve">O době a předmětu odstranění vady bude sepsán zápis o odstranění vad podepsaný oběma smluvními stranami. </w:t>
      </w:r>
    </w:p>
    <w:p w14:paraId="6F17A147" w14:textId="148AD620" w:rsidR="00462F2C" w:rsidRDefault="00462F2C" w:rsidP="00EF5FFA">
      <w:pPr>
        <w:widowControl w:val="0"/>
        <w:numPr>
          <w:ilvl w:val="0"/>
          <w:numId w:val="11"/>
        </w:numPr>
        <w:tabs>
          <w:tab w:val="left" w:pos="426"/>
          <w:tab w:val="left" w:pos="567"/>
        </w:tabs>
        <w:spacing w:before="120" w:after="120" w:line="240" w:lineRule="auto"/>
        <w:ind w:left="425" w:hanging="425"/>
        <w:jc w:val="both"/>
        <w:rPr>
          <w:rFonts w:ascii="Times New Roman" w:hAnsi="Times New Roman"/>
          <w:sz w:val="24"/>
          <w:szCs w:val="24"/>
        </w:rPr>
      </w:pPr>
      <w:r w:rsidRPr="00462F2C">
        <w:rPr>
          <w:rFonts w:ascii="Times New Roman" w:hAnsi="Times New Roman"/>
          <w:sz w:val="24"/>
          <w:szCs w:val="24"/>
        </w:rPr>
        <w:t>Objednatel se zavazuje, že umožní Zhotoviteli po předání Díla přístup do objektu za účelem oprav a odstranění nedodělků</w:t>
      </w:r>
      <w:r w:rsidR="007A0F83">
        <w:rPr>
          <w:rFonts w:ascii="Times New Roman" w:hAnsi="Times New Roman"/>
          <w:sz w:val="24"/>
          <w:szCs w:val="24"/>
        </w:rPr>
        <w:t>.</w:t>
      </w:r>
      <w:r w:rsidRPr="00462F2C">
        <w:rPr>
          <w:rFonts w:ascii="Times New Roman" w:hAnsi="Times New Roman"/>
          <w:sz w:val="24"/>
          <w:szCs w:val="24"/>
        </w:rPr>
        <w:t xml:space="preserve"> </w:t>
      </w:r>
    </w:p>
    <w:p w14:paraId="2D455514" w14:textId="004B9AF1" w:rsidR="007A0F83" w:rsidRPr="007A0F83" w:rsidRDefault="007A0F83" w:rsidP="007A0F83">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r w:rsidRPr="007A0F83">
        <w:rPr>
          <w:rFonts w:ascii="Times New Roman" w:eastAsia="Arial Unicode MS" w:hAnsi="Times New Roman"/>
          <w:kern w:val="1"/>
          <w:sz w:val="24"/>
          <w:szCs w:val="24"/>
          <w:lang w:eastAsia="ar-SA"/>
        </w:rPr>
        <w:t>Článek X</w:t>
      </w:r>
      <w:r w:rsidR="00986A5A">
        <w:rPr>
          <w:rFonts w:ascii="Times New Roman" w:eastAsia="Arial Unicode MS" w:hAnsi="Times New Roman"/>
          <w:kern w:val="1"/>
          <w:sz w:val="24"/>
          <w:szCs w:val="24"/>
          <w:lang w:eastAsia="ar-SA"/>
        </w:rPr>
        <w:t>I</w:t>
      </w:r>
      <w:r w:rsidRPr="007A0F83">
        <w:rPr>
          <w:rFonts w:ascii="Times New Roman" w:eastAsia="Arial Unicode MS" w:hAnsi="Times New Roman"/>
          <w:kern w:val="1"/>
          <w:sz w:val="24"/>
          <w:szCs w:val="24"/>
          <w:lang w:eastAsia="ar-SA"/>
        </w:rPr>
        <w:t xml:space="preserve">. </w:t>
      </w:r>
    </w:p>
    <w:p w14:paraId="24DA8EEC" w14:textId="267FF4E7" w:rsidR="007A0F83" w:rsidRPr="007A0F83" w:rsidRDefault="007A0F83" w:rsidP="007A0F83">
      <w:pPr>
        <w:widowControl w:val="0"/>
        <w:tabs>
          <w:tab w:val="left" w:pos="426"/>
        </w:tabs>
        <w:spacing w:after="0" w:line="240" w:lineRule="auto"/>
        <w:jc w:val="center"/>
        <w:rPr>
          <w:rFonts w:ascii="Times New Roman" w:eastAsia="Arial Unicode MS" w:hAnsi="Times New Roman"/>
          <w:b/>
          <w:kern w:val="1"/>
          <w:sz w:val="24"/>
          <w:szCs w:val="24"/>
          <w:lang w:eastAsia="ar-SA"/>
        </w:rPr>
      </w:pPr>
      <w:r>
        <w:rPr>
          <w:rFonts w:ascii="Times New Roman" w:eastAsia="Arial Unicode MS" w:hAnsi="Times New Roman"/>
          <w:b/>
          <w:kern w:val="1"/>
          <w:sz w:val="24"/>
          <w:szCs w:val="24"/>
          <w:lang w:eastAsia="ar-SA"/>
        </w:rPr>
        <w:t>Postoupení, započet</w:t>
      </w:r>
      <w:r w:rsidRPr="007A0F83">
        <w:rPr>
          <w:rFonts w:ascii="Times New Roman" w:eastAsia="Arial Unicode MS" w:hAnsi="Times New Roman"/>
          <w:b/>
          <w:kern w:val="1"/>
          <w:sz w:val="24"/>
          <w:szCs w:val="24"/>
          <w:lang w:eastAsia="ar-SA"/>
        </w:rPr>
        <w:t xml:space="preserve">í </w:t>
      </w:r>
    </w:p>
    <w:p w14:paraId="727B434F" w14:textId="3274F395" w:rsidR="007A0F83" w:rsidRDefault="007A0F83" w:rsidP="007A0F83">
      <w:pPr>
        <w:widowControl w:val="0"/>
        <w:tabs>
          <w:tab w:val="left" w:pos="426"/>
          <w:tab w:val="left" w:pos="567"/>
        </w:tabs>
        <w:spacing w:before="120" w:after="120" w:line="240" w:lineRule="auto"/>
        <w:jc w:val="both"/>
        <w:rPr>
          <w:rFonts w:ascii="Times New Roman" w:hAnsi="Times New Roman"/>
          <w:sz w:val="24"/>
          <w:szCs w:val="24"/>
        </w:rPr>
      </w:pPr>
    </w:p>
    <w:p w14:paraId="2FBD1096" w14:textId="77777777" w:rsidR="007A0F83" w:rsidRPr="007A0F83" w:rsidRDefault="007A0F83" w:rsidP="00EF5FFA">
      <w:pPr>
        <w:widowControl w:val="0"/>
        <w:numPr>
          <w:ilvl w:val="0"/>
          <w:numId w:val="12"/>
        </w:numPr>
        <w:tabs>
          <w:tab w:val="left" w:pos="426"/>
          <w:tab w:val="left" w:pos="567"/>
        </w:tabs>
        <w:spacing w:before="120" w:after="120" w:line="240" w:lineRule="auto"/>
        <w:ind w:left="425" w:hanging="425"/>
        <w:jc w:val="both"/>
        <w:rPr>
          <w:rFonts w:ascii="Times New Roman" w:hAnsi="Times New Roman"/>
          <w:sz w:val="24"/>
          <w:szCs w:val="24"/>
        </w:rPr>
      </w:pPr>
      <w:r w:rsidRPr="007A0F83">
        <w:rPr>
          <w:rFonts w:ascii="Times New Roman" w:hAnsi="Times New Roman"/>
          <w:sz w:val="24"/>
          <w:szCs w:val="24"/>
        </w:rPr>
        <w:t xml:space="preserve">Zhotovitel není oprávněn postoupit své pohledávky z této Smlouvy na třetího ani je zastavit. </w:t>
      </w:r>
    </w:p>
    <w:p w14:paraId="4BB16695" w14:textId="40347726" w:rsidR="007A0F83" w:rsidRPr="007A0F83" w:rsidRDefault="007A0F83" w:rsidP="00EF5FFA">
      <w:pPr>
        <w:widowControl w:val="0"/>
        <w:numPr>
          <w:ilvl w:val="0"/>
          <w:numId w:val="12"/>
        </w:numPr>
        <w:tabs>
          <w:tab w:val="left" w:pos="426"/>
          <w:tab w:val="left" w:pos="567"/>
        </w:tabs>
        <w:spacing w:before="120" w:after="120" w:line="240" w:lineRule="auto"/>
        <w:ind w:left="425" w:hanging="425"/>
        <w:jc w:val="both"/>
        <w:rPr>
          <w:rFonts w:ascii="Times New Roman" w:hAnsi="Times New Roman"/>
          <w:sz w:val="24"/>
          <w:szCs w:val="24"/>
        </w:rPr>
      </w:pPr>
      <w:r w:rsidRPr="007A0F83">
        <w:rPr>
          <w:rFonts w:ascii="Times New Roman" w:hAnsi="Times New Roman"/>
          <w:sz w:val="24"/>
          <w:szCs w:val="24"/>
        </w:rPr>
        <w:t>Zhotovitel není oprávněn započíst své údajné či skutečné pohledávky za Objednatelem na pohledávky Objednatele za Zhotovitelem nebo uplatnit zadržovací právo.</w:t>
      </w:r>
    </w:p>
    <w:p w14:paraId="7A93FB15" w14:textId="77777777" w:rsidR="007D47AD" w:rsidRDefault="007D47AD">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p>
    <w:p w14:paraId="1A20F474" w14:textId="77777777" w:rsidR="007D47AD" w:rsidRDefault="007D47AD">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p>
    <w:p w14:paraId="53E56985" w14:textId="77777777" w:rsidR="007D47AD" w:rsidRDefault="007D47AD">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p>
    <w:p w14:paraId="4159D96E" w14:textId="7D4ED244" w:rsidR="007A0F83" w:rsidRDefault="007A0F83">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lastRenderedPageBreak/>
        <w:t>Článek XI</w:t>
      </w:r>
      <w:r w:rsidR="00986A5A">
        <w:rPr>
          <w:rFonts w:ascii="Times New Roman" w:eastAsia="Arial Unicode MS" w:hAnsi="Times New Roman"/>
          <w:kern w:val="1"/>
          <w:sz w:val="24"/>
          <w:szCs w:val="24"/>
          <w:lang w:eastAsia="ar-SA"/>
        </w:rPr>
        <w:t>I</w:t>
      </w:r>
      <w:r>
        <w:rPr>
          <w:rFonts w:ascii="Times New Roman" w:eastAsia="Arial Unicode MS" w:hAnsi="Times New Roman"/>
          <w:kern w:val="1"/>
          <w:sz w:val="24"/>
          <w:szCs w:val="24"/>
          <w:lang w:eastAsia="ar-SA"/>
        </w:rPr>
        <w:t xml:space="preserve">. </w:t>
      </w:r>
    </w:p>
    <w:p w14:paraId="78D43429" w14:textId="65E12AA2" w:rsidR="007A0F83" w:rsidRPr="007A0F83" w:rsidRDefault="007A0F83" w:rsidP="007A0F83">
      <w:pPr>
        <w:widowControl w:val="0"/>
        <w:tabs>
          <w:tab w:val="left" w:pos="426"/>
        </w:tabs>
        <w:spacing w:after="0" w:line="240" w:lineRule="auto"/>
        <w:jc w:val="center"/>
        <w:rPr>
          <w:rFonts w:ascii="Times New Roman" w:eastAsia="Arial Unicode MS" w:hAnsi="Times New Roman"/>
          <w:b/>
          <w:kern w:val="1"/>
          <w:sz w:val="24"/>
          <w:szCs w:val="24"/>
          <w:lang w:eastAsia="ar-SA"/>
        </w:rPr>
      </w:pPr>
      <w:r w:rsidRPr="007A0F83">
        <w:rPr>
          <w:rFonts w:ascii="Times New Roman" w:eastAsia="Arial Unicode MS" w:hAnsi="Times New Roman"/>
          <w:b/>
          <w:kern w:val="1"/>
          <w:sz w:val="24"/>
          <w:szCs w:val="24"/>
          <w:lang w:eastAsia="ar-SA"/>
        </w:rPr>
        <w:t xml:space="preserve">Smluvní sankce </w:t>
      </w:r>
    </w:p>
    <w:p w14:paraId="56ABA425" w14:textId="77777777" w:rsidR="007A0F83" w:rsidRDefault="007A0F83" w:rsidP="007A0F83">
      <w:pPr>
        <w:pStyle w:val="Default"/>
      </w:pPr>
    </w:p>
    <w:p w14:paraId="7870B25B" w14:textId="4408BA06" w:rsidR="007A0F83" w:rsidRPr="00C71B25" w:rsidRDefault="007A0F83" w:rsidP="00EF5FFA">
      <w:pPr>
        <w:widowControl w:val="0"/>
        <w:numPr>
          <w:ilvl w:val="0"/>
          <w:numId w:val="13"/>
        </w:numPr>
        <w:tabs>
          <w:tab w:val="left" w:pos="426"/>
          <w:tab w:val="left" w:pos="567"/>
        </w:tabs>
        <w:spacing w:before="120" w:after="120" w:line="240" w:lineRule="auto"/>
        <w:ind w:left="425" w:hanging="425"/>
        <w:jc w:val="both"/>
        <w:rPr>
          <w:rFonts w:ascii="Times New Roman" w:hAnsi="Times New Roman"/>
          <w:sz w:val="24"/>
          <w:szCs w:val="24"/>
        </w:rPr>
      </w:pPr>
      <w:r w:rsidRPr="007A0F83">
        <w:rPr>
          <w:rFonts w:ascii="Times New Roman" w:hAnsi="Times New Roman"/>
          <w:sz w:val="24"/>
          <w:szCs w:val="24"/>
        </w:rPr>
        <w:t xml:space="preserve">Pro případ prodlení Zhotovitele s prováděním nebo dokončením Díla podle této Smlouvy nebo za prodlení s vyklizením staveniště, si smluvní strany sjednávají ve prospěch Objednatele smluvní pokutu ve výši 100,- Kč za každý, byť i jen započatý den prodlení. </w:t>
      </w:r>
    </w:p>
    <w:p w14:paraId="76359F31" w14:textId="621CA771" w:rsidR="007A0F83" w:rsidRPr="00C71B25" w:rsidRDefault="007A0F83" w:rsidP="00EF5FFA">
      <w:pPr>
        <w:widowControl w:val="0"/>
        <w:numPr>
          <w:ilvl w:val="0"/>
          <w:numId w:val="13"/>
        </w:numPr>
        <w:tabs>
          <w:tab w:val="left" w:pos="426"/>
          <w:tab w:val="left" w:pos="567"/>
        </w:tabs>
        <w:spacing w:before="120" w:after="120" w:line="240" w:lineRule="auto"/>
        <w:ind w:left="425" w:hanging="425"/>
        <w:jc w:val="both"/>
        <w:rPr>
          <w:rFonts w:ascii="Times New Roman" w:hAnsi="Times New Roman"/>
          <w:sz w:val="24"/>
          <w:szCs w:val="24"/>
        </w:rPr>
      </w:pPr>
      <w:r w:rsidRPr="007A0F83">
        <w:rPr>
          <w:rFonts w:ascii="Times New Roman" w:hAnsi="Times New Roman"/>
          <w:sz w:val="24"/>
          <w:szCs w:val="24"/>
        </w:rPr>
        <w:t>Pro případ prodlení Zhotovitele s odstraněním vad nebo nedodělků vyplývajících z přejímacího řízení nebo zjištěných v záruční době si smluvní strany sjednávají ve prospěch Objednatele smluvní pokutu ve výši 0,05 % z ceny nedodaného zboží, včetně DPH za každý, b</w:t>
      </w:r>
      <w:r w:rsidR="00C71B25">
        <w:rPr>
          <w:rFonts w:ascii="Times New Roman" w:hAnsi="Times New Roman"/>
          <w:sz w:val="24"/>
          <w:szCs w:val="24"/>
        </w:rPr>
        <w:t xml:space="preserve">yť i jen započatý den prodlení. </w:t>
      </w:r>
    </w:p>
    <w:p w14:paraId="79C217F0" w14:textId="44CC15E9" w:rsidR="007A0F83" w:rsidRPr="00C71B25" w:rsidRDefault="007A0F83" w:rsidP="00EF5FFA">
      <w:pPr>
        <w:widowControl w:val="0"/>
        <w:numPr>
          <w:ilvl w:val="0"/>
          <w:numId w:val="13"/>
        </w:numPr>
        <w:tabs>
          <w:tab w:val="left" w:pos="426"/>
          <w:tab w:val="left" w:pos="567"/>
        </w:tabs>
        <w:spacing w:before="120" w:after="120" w:line="240" w:lineRule="auto"/>
        <w:ind w:left="425" w:hanging="425"/>
        <w:jc w:val="both"/>
        <w:rPr>
          <w:rFonts w:ascii="Times New Roman" w:hAnsi="Times New Roman"/>
          <w:sz w:val="24"/>
          <w:szCs w:val="24"/>
        </w:rPr>
      </w:pPr>
      <w:r w:rsidRPr="007A0F83">
        <w:rPr>
          <w:rFonts w:ascii="Times New Roman" w:hAnsi="Times New Roman"/>
          <w:sz w:val="24"/>
          <w:szCs w:val="24"/>
        </w:rPr>
        <w:t xml:space="preserve">Pro případ prodlení kterékoliv smluvní strany s plněním jakýchkoli peněžitých závazků podle této Smlouvy si smluvní strany sjednávají úrok z prodlení ve výši 0,05 % z dlužné částky. </w:t>
      </w:r>
    </w:p>
    <w:p w14:paraId="4D115909" w14:textId="5C3B2428" w:rsidR="007A0F83" w:rsidRPr="00C71B25" w:rsidRDefault="007A0F83" w:rsidP="00EF5FFA">
      <w:pPr>
        <w:widowControl w:val="0"/>
        <w:numPr>
          <w:ilvl w:val="0"/>
          <w:numId w:val="13"/>
        </w:numPr>
        <w:tabs>
          <w:tab w:val="left" w:pos="426"/>
          <w:tab w:val="left" w:pos="567"/>
        </w:tabs>
        <w:spacing w:before="120" w:after="120" w:line="240" w:lineRule="auto"/>
        <w:ind w:left="425" w:hanging="425"/>
        <w:jc w:val="both"/>
        <w:rPr>
          <w:rFonts w:ascii="Times New Roman" w:hAnsi="Times New Roman"/>
          <w:sz w:val="24"/>
          <w:szCs w:val="24"/>
        </w:rPr>
      </w:pPr>
      <w:r w:rsidRPr="007A0F83">
        <w:rPr>
          <w:rFonts w:ascii="Times New Roman" w:hAnsi="Times New Roman"/>
          <w:sz w:val="24"/>
          <w:szCs w:val="24"/>
        </w:rPr>
        <w:t xml:space="preserve">Zaplacením sjednané smluvní pokuty není dotčeno právo Objednatele na náhradu škody. </w:t>
      </w:r>
    </w:p>
    <w:p w14:paraId="444D3E44" w14:textId="578C9DE8" w:rsidR="007A0F83" w:rsidRPr="00C71B25" w:rsidRDefault="007A0F83" w:rsidP="00EF5FFA">
      <w:pPr>
        <w:widowControl w:val="0"/>
        <w:numPr>
          <w:ilvl w:val="0"/>
          <w:numId w:val="13"/>
        </w:numPr>
        <w:tabs>
          <w:tab w:val="left" w:pos="426"/>
          <w:tab w:val="left" w:pos="567"/>
        </w:tabs>
        <w:spacing w:before="120" w:after="120" w:line="240" w:lineRule="auto"/>
        <w:ind w:left="425" w:hanging="425"/>
        <w:jc w:val="both"/>
        <w:rPr>
          <w:rFonts w:ascii="Times New Roman" w:hAnsi="Times New Roman"/>
          <w:sz w:val="24"/>
          <w:szCs w:val="24"/>
        </w:rPr>
      </w:pPr>
      <w:r w:rsidRPr="007A0F83">
        <w:rPr>
          <w:rFonts w:ascii="Times New Roman" w:hAnsi="Times New Roman"/>
          <w:sz w:val="24"/>
          <w:szCs w:val="24"/>
        </w:rPr>
        <w:t xml:space="preserve">Jakákoli smluvní pokuta sjednaná podle této smlouvy je splatná do 5 (pěti) pracovních dnů od jejího uplatnění Objednatelem nebo Zhotovitelem. </w:t>
      </w:r>
    </w:p>
    <w:p w14:paraId="625A8560" w14:textId="77777777" w:rsidR="007A0F83" w:rsidRPr="007A0F83" w:rsidRDefault="007A0F83" w:rsidP="00EF5FFA">
      <w:pPr>
        <w:widowControl w:val="0"/>
        <w:numPr>
          <w:ilvl w:val="0"/>
          <w:numId w:val="13"/>
        </w:numPr>
        <w:tabs>
          <w:tab w:val="left" w:pos="426"/>
          <w:tab w:val="left" w:pos="567"/>
        </w:tabs>
        <w:spacing w:before="120" w:after="120" w:line="240" w:lineRule="auto"/>
        <w:ind w:left="425" w:hanging="425"/>
        <w:jc w:val="both"/>
        <w:rPr>
          <w:rFonts w:ascii="Times New Roman" w:hAnsi="Times New Roman"/>
          <w:sz w:val="24"/>
          <w:szCs w:val="24"/>
        </w:rPr>
      </w:pPr>
      <w:r w:rsidRPr="007A0F83">
        <w:rPr>
          <w:rFonts w:ascii="Times New Roman" w:hAnsi="Times New Roman"/>
          <w:sz w:val="24"/>
          <w:szCs w:val="24"/>
        </w:rPr>
        <w:t xml:space="preserve">V případě, že Objednateli vznikne nárok na smluvní pokutu dle této Smlouvy vůči Zhotoviteli, je Objednatel oprávněn započíst si částku odpovídající smluvní pokutě proti jakémukoliv účetního dokladu Zhotovitele a snížit o ni sjednanou cenu Díla. </w:t>
      </w:r>
    </w:p>
    <w:p w14:paraId="0A2D84DD" w14:textId="4892A65F" w:rsidR="007A0F83" w:rsidRDefault="007A0F83">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p>
    <w:p w14:paraId="3D05633A" w14:textId="2EDD5E33" w:rsidR="00C71B25" w:rsidRDefault="00C71B25">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Článek XII</w:t>
      </w:r>
      <w:r w:rsidR="00986A5A">
        <w:rPr>
          <w:rFonts w:ascii="Times New Roman" w:eastAsia="Arial Unicode MS" w:hAnsi="Times New Roman"/>
          <w:kern w:val="1"/>
          <w:sz w:val="24"/>
          <w:szCs w:val="24"/>
          <w:lang w:eastAsia="ar-SA"/>
        </w:rPr>
        <w:t>I</w:t>
      </w:r>
      <w:r>
        <w:rPr>
          <w:rFonts w:ascii="Times New Roman" w:eastAsia="Arial Unicode MS" w:hAnsi="Times New Roman"/>
          <w:kern w:val="1"/>
          <w:sz w:val="24"/>
          <w:szCs w:val="24"/>
          <w:lang w:eastAsia="ar-SA"/>
        </w:rPr>
        <w:t xml:space="preserve">. </w:t>
      </w:r>
    </w:p>
    <w:p w14:paraId="0A823AC3" w14:textId="7F805B92" w:rsidR="00C71B25" w:rsidRPr="008B6E41" w:rsidRDefault="00C71B25" w:rsidP="008B6E41">
      <w:pPr>
        <w:widowControl w:val="0"/>
        <w:tabs>
          <w:tab w:val="left" w:pos="426"/>
        </w:tabs>
        <w:spacing w:after="0" w:line="240" w:lineRule="auto"/>
        <w:jc w:val="center"/>
        <w:rPr>
          <w:rFonts w:ascii="Times New Roman" w:eastAsia="Arial Unicode MS" w:hAnsi="Times New Roman"/>
          <w:b/>
          <w:kern w:val="1"/>
          <w:sz w:val="24"/>
          <w:szCs w:val="24"/>
          <w:lang w:eastAsia="ar-SA"/>
        </w:rPr>
      </w:pPr>
      <w:r w:rsidRPr="008B6E41">
        <w:rPr>
          <w:rFonts w:ascii="Times New Roman" w:eastAsia="Arial Unicode MS" w:hAnsi="Times New Roman"/>
          <w:b/>
          <w:kern w:val="1"/>
          <w:sz w:val="24"/>
          <w:szCs w:val="24"/>
          <w:lang w:eastAsia="ar-SA"/>
        </w:rPr>
        <w:t xml:space="preserve">Ukončení smluvního vztahu </w:t>
      </w:r>
    </w:p>
    <w:p w14:paraId="568E1207" w14:textId="77777777" w:rsidR="008B6E41" w:rsidRDefault="008B6E41" w:rsidP="008B6E41">
      <w:pPr>
        <w:pStyle w:val="Default"/>
      </w:pPr>
    </w:p>
    <w:p w14:paraId="487256A2" w14:textId="71EC2889" w:rsidR="008B6E41" w:rsidRPr="000A38F7"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Smluvní strany mohou tuto Smlouvu ukončit dohodou, která musí mít písemnou formu. </w:t>
      </w:r>
    </w:p>
    <w:p w14:paraId="10CE5E47" w14:textId="77777777" w:rsidR="000A38F7"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Objednatel je oprávněn od této Smlouvy odstoupit z následujících důvodů: </w:t>
      </w:r>
    </w:p>
    <w:p w14:paraId="6572594B" w14:textId="58038CC7" w:rsidR="008B6E41" w:rsidRPr="000A38F7" w:rsidRDefault="008B6E41" w:rsidP="00EF5FFA">
      <w:pPr>
        <w:pStyle w:val="Odstavecseseznamem"/>
        <w:widowControl w:val="0"/>
        <w:numPr>
          <w:ilvl w:val="0"/>
          <w:numId w:val="15"/>
        </w:numPr>
        <w:tabs>
          <w:tab w:val="left" w:pos="426"/>
          <w:tab w:val="left" w:pos="567"/>
        </w:tabs>
        <w:spacing w:before="120" w:after="120" w:line="240" w:lineRule="auto"/>
        <w:ind w:left="1134" w:hanging="567"/>
        <w:jc w:val="both"/>
        <w:rPr>
          <w:rFonts w:ascii="Times New Roman" w:hAnsi="Times New Roman"/>
          <w:sz w:val="24"/>
          <w:szCs w:val="24"/>
        </w:rPr>
      </w:pPr>
      <w:r w:rsidRPr="000A38F7">
        <w:rPr>
          <w:rFonts w:ascii="Times New Roman" w:hAnsi="Times New Roman"/>
          <w:sz w:val="24"/>
          <w:szCs w:val="24"/>
        </w:rPr>
        <w:t>Zhotovitel bude v prodlení s prováděním nebo dokončením Díla podle této Smlouvy delším než 30 kalendářních dnů a nesjedná nápravu ani v přiměřené dodatečné lhůtě uvedené v písemné výzvě Objednatele k nápravě, která nesmí být kratší než 30 kalendářních dnů ode dne, kdy Zhotovitel tuto výzvu od Objednatele obdrží, nebo</w:t>
      </w:r>
      <w:r w:rsidR="000A38F7" w:rsidRPr="000A38F7">
        <w:rPr>
          <w:rFonts w:ascii="Times New Roman" w:hAnsi="Times New Roman"/>
          <w:sz w:val="24"/>
          <w:szCs w:val="24"/>
        </w:rPr>
        <w:t>,</w:t>
      </w:r>
      <w:r w:rsidRPr="000A38F7">
        <w:rPr>
          <w:rFonts w:ascii="Times New Roman" w:hAnsi="Times New Roman"/>
          <w:sz w:val="24"/>
          <w:szCs w:val="24"/>
        </w:rPr>
        <w:t xml:space="preserve"> </w:t>
      </w:r>
    </w:p>
    <w:p w14:paraId="6ED88748" w14:textId="7327E250" w:rsidR="008B6E41" w:rsidRPr="008B6E41" w:rsidRDefault="008B6E41" w:rsidP="00EF5FFA">
      <w:pPr>
        <w:widowControl w:val="0"/>
        <w:numPr>
          <w:ilvl w:val="0"/>
          <w:numId w:val="15"/>
        </w:numPr>
        <w:tabs>
          <w:tab w:val="left" w:pos="426"/>
          <w:tab w:val="left" w:pos="567"/>
        </w:tabs>
        <w:spacing w:before="120" w:after="120" w:line="240" w:lineRule="auto"/>
        <w:ind w:left="1134" w:hanging="567"/>
        <w:jc w:val="both"/>
        <w:rPr>
          <w:rFonts w:ascii="Times New Roman" w:hAnsi="Times New Roman"/>
          <w:sz w:val="24"/>
          <w:szCs w:val="24"/>
        </w:rPr>
      </w:pPr>
      <w:r w:rsidRPr="008B6E41">
        <w:rPr>
          <w:rFonts w:ascii="Times New Roman" w:hAnsi="Times New Roman"/>
          <w:sz w:val="24"/>
          <w:szCs w:val="24"/>
        </w:rPr>
        <w:t>Zhotovitel bude provádět Dílo v rozporu s touto Smlouvou a nezjedn</w:t>
      </w:r>
      <w:r w:rsidR="000A38F7">
        <w:rPr>
          <w:rFonts w:ascii="Times New Roman" w:hAnsi="Times New Roman"/>
          <w:sz w:val="24"/>
          <w:szCs w:val="24"/>
        </w:rPr>
        <w:t xml:space="preserve">á nápravu (tj. zejména, nikoliv </w:t>
      </w:r>
      <w:r w:rsidRPr="008B6E41">
        <w:rPr>
          <w:rFonts w:ascii="Times New Roman" w:hAnsi="Times New Roman"/>
          <w:sz w:val="24"/>
          <w:szCs w:val="24"/>
        </w:rPr>
        <w:t xml:space="preserve">však výlučně, neodstraní vady vzniklé vadným prováděním Díla), ačkoliv byl Zhotovitel na toto své chování nebo porušování povinností Objednatelem písemně upozorněn a vyzván ke zjednání nápravy, nebo </w:t>
      </w:r>
    </w:p>
    <w:p w14:paraId="03CACAB9" w14:textId="77777777" w:rsidR="008B6E41" w:rsidRPr="008B6E41" w:rsidRDefault="008B6E41" w:rsidP="00EF5FFA">
      <w:pPr>
        <w:widowControl w:val="0"/>
        <w:numPr>
          <w:ilvl w:val="0"/>
          <w:numId w:val="15"/>
        </w:numPr>
        <w:tabs>
          <w:tab w:val="left" w:pos="426"/>
          <w:tab w:val="left" w:pos="567"/>
        </w:tabs>
        <w:spacing w:before="120" w:after="120" w:line="240" w:lineRule="auto"/>
        <w:ind w:left="1134" w:hanging="567"/>
        <w:jc w:val="both"/>
        <w:rPr>
          <w:rFonts w:ascii="Times New Roman" w:hAnsi="Times New Roman"/>
          <w:sz w:val="24"/>
          <w:szCs w:val="24"/>
        </w:rPr>
      </w:pPr>
      <w:r w:rsidRPr="008B6E41">
        <w:rPr>
          <w:rFonts w:ascii="Times New Roman" w:hAnsi="Times New Roman"/>
          <w:sz w:val="24"/>
          <w:szCs w:val="24"/>
        </w:rPr>
        <w:t xml:space="preserve">Zhotovitel neoprávněně zastaví či přeruší práce, nebo </w:t>
      </w:r>
    </w:p>
    <w:p w14:paraId="15CFCE89" w14:textId="77777777" w:rsidR="008B6E41" w:rsidRPr="008B6E41" w:rsidRDefault="008B6E41" w:rsidP="00EF5FFA">
      <w:pPr>
        <w:widowControl w:val="0"/>
        <w:numPr>
          <w:ilvl w:val="0"/>
          <w:numId w:val="15"/>
        </w:numPr>
        <w:tabs>
          <w:tab w:val="left" w:pos="426"/>
          <w:tab w:val="left" w:pos="567"/>
        </w:tabs>
        <w:spacing w:before="120" w:after="120" w:line="240" w:lineRule="auto"/>
        <w:ind w:left="1134" w:hanging="567"/>
        <w:jc w:val="both"/>
        <w:rPr>
          <w:rFonts w:ascii="Times New Roman" w:hAnsi="Times New Roman"/>
          <w:sz w:val="24"/>
          <w:szCs w:val="24"/>
        </w:rPr>
      </w:pPr>
      <w:r w:rsidRPr="008B6E41">
        <w:rPr>
          <w:rFonts w:ascii="Times New Roman" w:hAnsi="Times New Roman"/>
          <w:sz w:val="24"/>
          <w:szCs w:val="24"/>
        </w:rPr>
        <w:t xml:space="preserve">Zhotovitel bude v prodlení s odstraněním jakékoliv vady nebo nedodělku Díla podle této Smlouvy delším než 30 pracovních dnů nebo se v průběhu záruční doby vyskytne nebo projeví opakovaně (tzn. alespoň dvakrát) jakákoliv vada Díla nebo se v průběhu záruční doby vyskytne nebo projeví více vad Díla (tzn. alespoň tři vady), nebo </w:t>
      </w:r>
    </w:p>
    <w:p w14:paraId="24595C9D" w14:textId="56A5B007" w:rsidR="008B6E41" w:rsidRPr="000A38F7" w:rsidRDefault="008B6E41" w:rsidP="00EF5FFA">
      <w:pPr>
        <w:widowControl w:val="0"/>
        <w:numPr>
          <w:ilvl w:val="0"/>
          <w:numId w:val="15"/>
        </w:numPr>
        <w:tabs>
          <w:tab w:val="left" w:pos="426"/>
          <w:tab w:val="left" w:pos="567"/>
        </w:tabs>
        <w:spacing w:before="120" w:after="120" w:line="240" w:lineRule="auto"/>
        <w:ind w:left="1134" w:hanging="567"/>
        <w:jc w:val="both"/>
        <w:rPr>
          <w:rFonts w:ascii="Times New Roman" w:hAnsi="Times New Roman"/>
          <w:sz w:val="24"/>
          <w:szCs w:val="24"/>
        </w:rPr>
      </w:pPr>
      <w:r w:rsidRPr="008B6E41">
        <w:rPr>
          <w:rFonts w:ascii="Times New Roman" w:hAnsi="Times New Roman"/>
          <w:sz w:val="24"/>
          <w:szCs w:val="24"/>
        </w:rPr>
        <w:t xml:space="preserve">na majetek Zhotovitele bude prohlášen konkurz nebo bude návrh na konkurz zamítnut pro nedostatek majetku Zhotovitele. </w:t>
      </w:r>
    </w:p>
    <w:p w14:paraId="1A0501C9" w14:textId="77777777" w:rsidR="00F745BB"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Zhotovitel je oprávněn odstoupit od této Smlouvy z následujících důvodů: </w:t>
      </w:r>
    </w:p>
    <w:p w14:paraId="03CDE708" w14:textId="6878974D" w:rsidR="008B6E41" w:rsidRPr="00F745BB" w:rsidRDefault="008B6E41" w:rsidP="00EF5FFA">
      <w:pPr>
        <w:widowControl w:val="0"/>
        <w:numPr>
          <w:ilvl w:val="0"/>
          <w:numId w:val="16"/>
        </w:numPr>
        <w:tabs>
          <w:tab w:val="left" w:pos="426"/>
          <w:tab w:val="left" w:pos="567"/>
        </w:tabs>
        <w:spacing w:before="120" w:after="120" w:line="240" w:lineRule="auto"/>
        <w:ind w:left="1134" w:hanging="567"/>
        <w:jc w:val="both"/>
        <w:rPr>
          <w:rFonts w:ascii="Times New Roman" w:hAnsi="Times New Roman"/>
          <w:sz w:val="24"/>
          <w:szCs w:val="24"/>
        </w:rPr>
      </w:pPr>
      <w:r w:rsidRPr="008B6E41">
        <w:rPr>
          <w:rFonts w:ascii="Times New Roman" w:hAnsi="Times New Roman"/>
          <w:sz w:val="24"/>
          <w:szCs w:val="24"/>
        </w:rPr>
        <w:lastRenderedPageBreak/>
        <w:t xml:space="preserve">důsledku vyplývající z působení vyšší moci na straně Objednatele, které budou trvat déle než 90 kalendářních dnů. </w:t>
      </w:r>
    </w:p>
    <w:p w14:paraId="573C9CE3" w14:textId="03C4BC87" w:rsidR="008B6E41" w:rsidRPr="00F745BB"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Odstoupení musí mít písemnou formu s tím, že je účinné ode dne jeho doručení druhé smluvní straně. V případě pochybností se má za to, že je odstoupení doručeno třetí den od jeho odeslání. </w:t>
      </w:r>
    </w:p>
    <w:p w14:paraId="4FAE3C4E" w14:textId="541A2DFF" w:rsidR="008B6E41" w:rsidRPr="00F745BB"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V případě, že bude Smlouva porušena podstatným způsobem, působí odstoupení již doručením dopisu o odstoupení, bez povinnosti poskytnout přiměřenou lhůtu k nápravě. Za podstatné porušení Smlouvy pokládají smluvní strany porušení zejména těchto smluvních závazků uvedených v čl. V odst. 1 a v celém odstavci 2 tohoto článku. </w:t>
      </w:r>
    </w:p>
    <w:p w14:paraId="0BA74423" w14:textId="3571A999" w:rsidR="008B6E41" w:rsidRPr="00F745BB"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V případě odstoupení od Smlouvy smluvní strany provedou inventuru prací, dodávek provedených Zhotovitelem do odstoupení od smlouvy a vyúčtování dosud provedených prací na díle nebo již dodaných částí díla. Zhotovitel je zároveň povinen do 5 pracovních dnů od doručení odstoupení od této Smlouvy vyklidit staveniště a opustit všechny další prostory poskytnuté mu Objednatelem. </w:t>
      </w:r>
    </w:p>
    <w:p w14:paraId="7C1B7FCD" w14:textId="3598E90A" w:rsidR="008B6E41" w:rsidRPr="00F745BB"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V případě, že od této Smlouvy oprávněně odstoupí Zhotovitel a není-li v této Smlouvě ujednáno jinak, má nárok na úhradu poměrné části ceny Díla sjednané touto Smlouvou pouze za práce a dodávky řádně provedené do odstoupení od Smlouvy. Od této ceny je Objednatel oprávněn odečíst cenu dodávek, které lze Zhotoviteli vrátit, rozhodne-li se Objednatel k jejich vrácení a takové dodávky Zhotoviteli vrátí. </w:t>
      </w:r>
    </w:p>
    <w:p w14:paraId="789817A9" w14:textId="19A05929" w:rsidR="008B6E41" w:rsidRPr="00F745BB"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V případě, že od této Smlouvy oprávněně odstoupí Objednatel, provedou smluvní strany ocenění prací a dodávek uskutečněných Zhotovitelem do doby odstoupení od Smlouvy s přihlédnutím k jejich kvalitě, vadám a nedodělkům. Nedojde-li mezi smluvními stranami do 30 kalendářních dnů ode dne odstoupení k dohodě o ocenění těchto prací a dodávek, bude rozhodující cena určená soudním znalcem vybraným Objednatelem. Náklady na vypracování znaleckého posudku nese Zhotovitel. </w:t>
      </w:r>
    </w:p>
    <w:p w14:paraId="48D2A065" w14:textId="44E5EF05" w:rsidR="008B6E41" w:rsidRPr="00F745BB"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V případě, že od této Smlouvy oprávněně odstoupí Objednatel před řádným dokončením Díla, je oprávněn zadat dokončení Díla jinému Zhotoviteli. Dojde-li v důsledku dokončení Díla jiným Zhotovitelem ke zvýšení ceny Díla sjednané smluvními stranami touto Smlouvou, zavazuje se Zhotovitel příslušný rozdíl Objednateli uhradit. </w:t>
      </w:r>
    </w:p>
    <w:p w14:paraId="2BFC3F02" w14:textId="71020687" w:rsidR="008B6E41" w:rsidRPr="00F745BB"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Cenu prací a dodávek dohodnutou smluvními stranami nebo stanovenou znalcem podle odst. 8 tohoto článku (sníženou o Objednatelem již uhrazenou částí ceny díla, o náhradu škody, smluvní pokuty a jiné jeho peněžité nároky vůči Zhotoviteli) uhradí Objednatel Zhotoviteli do 60 kalendářních dnů ode dne jejich ocenění. Od této ceny je Objednatel oprávněn odečíst hodnotu dodávek, které lze Zhotoviteli vrátit, rozhodne-li se k jejich vrácení a takové dodávky Zhotoviteli vrátí. </w:t>
      </w:r>
    </w:p>
    <w:p w14:paraId="0709F08B" w14:textId="77777777" w:rsidR="008B6E41" w:rsidRPr="008B6E41" w:rsidRDefault="008B6E41" w:rsidP="00EF5FFA">
      <w:pPr>
        <w:widowControl w:val="0"/>
        <w:numPr>
          <w:ilvl w:val="0"/>
          <w:numId w:val="14"/>
        </w:numPr>
        <w:tabs>
          <w:tab w:val="left" w:pos="426"/>
          <w:tab w:val="left" w:pos="567"/>
        </w:tabs>
        <w:spacing w:before="120" w:after="120" w:line="240" w:lineRule="auto"/>
        <w:ind w:left="425" w:hanging="425"/>
        <w:jc w:val="both"/>
        <w:rPr>
          <w:rFonts w:ascii="Times New Roman" w:hAnsi="Times New Roman"/>
          <w:sz w:val="24"/>
          <w:szCs w:val="24"/>
        </w:rPr>
      </w:pPr>
      <w:r w:rsidRPr="008B6E41">
        <w:rPr>
          <w:rFonts w:ascii="Times New Roman" w:hAnsi="Times New Roman"/>
          <w:sz w:val="24"/>
          <w:szCs w:val="24"/>
        </w:rPr>
        <w:t xml:space="preserve">Odstoupením od smlouvy zůstávají nedotčena ustanovení této Smlouvy o náhradě škody, smluvních pokutách, pojištění, dále ustanovení o odpovědnosti Zhotovitele za vady Díla, o záruce a záruční době, o řešení sporů či jiná ustanovení, která podle projevené vůle smluvních stran nebo vzhledem ke své povaze mají trvat i po ukončení Smlouvy. </w:t>
      </w:r>
    </w:p>
    <w:p w14:paraId="7A45FA21" w14:textId="77777777" w:rsidR="008B6E41" w:rsidRDefault="008B6E41">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p>
    <w:p w14:paraId="59CF54FD" w14:textId="77777777" w:rsidR="007A0F83" w:rsidRDefault="007A0F83">
      <w:pPr>
        <w:widowControl w:val="0"/>
        <w:tabs>
          <w:tab w:val="left" w:pos="426"/>
          <w:tab w:val="left" w:pos="3402"/>
          <w:tab w:val="left" w:pos="3828"/>
        </w:tabs>
        <w:spacing w:after="0" w:line="240" w:lineRule="auto"/>
        <w:jc w:val="center"/>
        <w:rPr>
          <w:rFonts w:ascii="Times New Roman" w:eastAsia="Arial Unicode MS" w:hAnsi="Times New Roman"/>
          <w:kern w:val="1"/>
          <w:sz w:val="24"/>
          <w:szCs w:val="24"/>
          <w:lang w:eastAsia="ar-SA"/>
        </w:rPr>
      </w:pPr>
    </w:p>
    <w:p w14:paraId="2B07D11F" w14:textId="69A2BA73" w:rsidR="00285A8C" w:rsidRDefault="00285A8C">
      <w:pPr>
        <w:widowControl w:val="0"/>
        <w:tabs>
          <w:tab w:val="left" w:pos="426"/>
          <w:tab w:val="left" w:pos="3402"/>
          <w:tab w:val="left" w:pos="3828"/>
        </w:tabs>
        <w:spacing w:after="0" w:line="240" w:lineRule="auto"/>
        <w:jc w:val="center"/>
      </w:pPr>
      <w:r>
        <w:rPr>
          <w:rFonts w:ascii="Times New Roman" w:eastAsia="Arial Unicode MS" w:hAnsi="Times New Roman"/>
          <w:kern w:val="1"/>
          <w:sz w:val="24"/>
          <w:szCs w:val="24"/>
          <w:lang w:eastAsia="ar-SA"/>
        </w:rPr>
        <w:t xml:space="preserve">Článek </w:t>
      </w:r>
      <w:r w:rsidR="00FB77C7">
        <w:rPr>
          <w:rFonts w:ascii="Times New Roman" w:eastAsia="Arial Unicode MS" w:hAnsi="Times New Roman"/>
          <w:kern w:val="1"/>
          <w:sz w:val="24"/>
          <w:szCs w:val="24"/>
          <w:lang w:eastAsia="ar-SA"/>
        </w:rPr>
        <w:t>XIV</w:t>
      </w:r>
      <w:r>
        <w:rPr>
          <w:rFonts w:ascii="Times New Roman" w:eastAsia="Arial Unicode MS" w:hAnsi="Times New Roman"/>
          <w:kern w:val="1"/>
          <w:sz w:val="24"/>
          <w:szCs w:val="24"/>
          <w:lang w:eastAsia="ar-SA"/>
        </w:rPr>
        <w:t>.</w:t>
      </w:r>
    </w:p>
    <w:p w14:paraId="65EE5CAA" w14:textId="77777777" w:rsidR="00285A8C" w:rsidRDefault="00285A8C">
      <w:pPr>
        <w:widowControl w:val="0"/>
        <w:tabs>
          <w:tab w:val="left" w:pos="426"/>
        </w:tabs>
        <w:spacing w:after="0" w:line="240" w:lineRule="auto"/>
        <w:jc w:val="center"/>
      </w:pPr>
      <w:r>
        <w:rPr>
          <w:rFonts w:ascii="Times New Roman" w:eastAsia="Arial Unicode MS" w:hAnsi="Times New Roman"/>
          <w:b/>
          <w:kern w:val="1"/>
          <w:sz w:val="24"/>
          <w:szCs w:val="24"/>
          <w:lang w:eastAsia="ar-SA"/>
        </w:rPr>
        <w:t>Závěrečná ustanovení</w:t>
      </w:r>
    </w:p>
    <w:p w14:paraId="0465CDC3" w14:textId="77777777" w:rsidR="00285A8C" w:rsidRDefault="00285A8C">
      <w:pPr>
        <w:widowControl w:val="0"/>
        <w:tabs>
          <w:tab w:val="left" w:pos="3524"/>
        </w:tabs>
        <w:spacing w:after="120" w:line="240" w:lineRule="auto"/>
        <w:jc w:val="both"/>
        <w:rPr>
          <w:rFonts w:ascii="Times New Roman" w:eastAsia="Arial Unicode MS" w:hAnsi="Times New Roman"/>
          <w:b/>
          <w:kern w:val="1"/>
          <w:sz w:val="24"/>
          <w:szCs w:val="24"/>
          <w:lang w:eastAsia="ar-SA"/>
        </w:rPr>
      </w:pPr>
    </w:p>
    <w:p w14:paraId="509369D0" w14:textId="45AA5E35" w:rsidR="00C4663A" w:rsidRPr="00C4663A" w:rsidRDefault="00F745BB" w:rsidP="00EF5FFA">
      <w:pPr>
        <w:widowControl w:val="0"/>
        <w:numPr>
          <w:ilvl w:val="0"/>
          <w:numId w:val="1"/>
        </w:numPr>
        <w:tabs>
          <w:tab w:val="left" w:pos="3524"/>
        </w:tabs>
        <w:spacing w:after="120" w:line="240" w:lineRule="auto"/>
        <w:jc w:val="both"/>
      </w:pPr>
      <w:r>
        <w:rPr>
          <w:rFonts w:ascii="Times New Roman" w:eastAsia="Arial Unicode MS" w:hAnsi="Times New Roman"/>
          <w:kern w:val="1"/>
          <w:sz w:val="24"/>
          <w:szCs w:val="24"/>
          <w:lang w:eastAsia="ar-SA"/>
        </w:rPr>
        <w:t>Tato S</w:t>
      </w:r>
      <w:r w:rsidR="00B42534" w:rsidRPr="00B42534">
        <w:rPr>
          <w:rFonts w:ascii="Times New Roman" w:eastAsia="Arial Unicode MS" w:hAnsi="Times New Roman"/>
          <w:kern w:val="1"/>
          <w:sz w:val="24"/>
          <w:szCs w:val="24"/>
          <w:lang w:eastAsia="ar-SA"/>
        </w:rPr>
        <w:t>mlouva nabývá platnosti dnem jejího podpisu oběma smluvními stranami a účinnosti dnem uveřejnění v informačním systému veřejné správy – Regi</w:t>
      </w:r>
      <w:r>
        <w:rPr>
          <w:rFonts w:ascii="Times New Roman" w:eastAsia="Arial Unicode MS" w:hAnsi="Times New Roman"/>
          <w:kern w:val="1"/>
          <w:sz w:val="24"/>
          <w:szCs w:val="24"/>
          <w:lang w:eastAsia="ar-SA"/>
        </w:rPr>
        <w:t xml:space="preserve">stru smluv. </w:t>
      </w:r>
    </w:p>
    <w:p w14:paraId="424F1E57" w14:textId="77777777" w:rsidR="00C4663A" w:rsidRDefault="00C4663A" w:rsidP="00EF5FFA">
      <w:pPr>
        <w:widowControl w:val="0"/>
        <w:numPr>
          <w:ilvl w:val="0"/>
          <w:numId w:val="1"/>
        </w:numPr>
        <w:tabs>
          <w:tab w:val="left" w:pos="3524"/>
        </w:tabs>
        <w:spacing w:after="120" w:line="240" w:lineRule="auto"/>
        <w:jc w:val="both"/>
      </w:pPr>
      <w:r w:rsidRPr="00C4663A">
        <w:rPr>
          <w:rFonts w:ascii="Times New Roman" w:eastAsia="Arial Unicode MS" w:hAnsi="Times New Roman"/>
          <w:kern w:val="1"/>
          <w:sz w:val="24"/>
          <w:szCs w:val="24"/>
          <w:lang w:eastAsia="ar-SA"/>
        </w:rPr>
        <w:lastRenderedPageBreak/>
        <w:t>Smluvní strany na sebe přebírají nebezpečí změny okolností v souvislosti s právy a povinnostmi smluvních stran vzniklými na základě této smlouvy. Smluvní strany vylučují uplatnění ustanovení § 1765 a § 1766 občanského zákoníku na svůj smluvní vztah založený touto smlouvou.</w:t>
      </w:r>
    </w:p>
    <w:p w14:paraId="704BB7E9" w14:textId="77777777" w:rsidR="00C4663A" w:rsidRDefault="00C4663A" w:rsidP="00EF5FFA">
      <w:pPr>
        <w:widowControl w:val="0"/>
        <w:numPr>
          <w:ilvl w:val="0"/>
          <w:numId w:val="1"/>
        </w:numPr>
        <w:tabs>
          <w:tab w:val="left" w:pos="3524"/>
        </w:tabs>
        <w:spacing w:after="120" w:line="240" w:lineRule="auto"/>
        <w:jc w:val="both"/>
      </w:pPr>
      <w:r w:rsidRPr="00C4663A">
        <w:rPr>
          <w:rFonts w:ascii="Times New Roman" w:eastAsia="Arial Unicode MS" w:hAnsi="Times New Roman"/>
          <w:kern w:val="1"/>
          <w:sz w:val="24"/>
          <w:szCs w:val="24"/>
          <w:lang w:eastAsia="ar-SA"/>
        </w:rPr>
        <w:t>Vztahy smluvních stran v této smlouvě neupravené se řídí ustanoveními zákona č. 89/2012 Sb., občanský zákoník, a dalších obecně závazných právních předpisů platných v ČR.</w:t>
      </w:r>
    </w:p>
    <w:p w14:paraId="23DB4A5A" w14:textId="36A5869C" w:rsidR="00C4663A" w:rsidRDefault="00C4663A" w:rsidP="00EF5FFA">
      <w:pPr>
        <w:widowControl w:val="0"/>
        <w:numPr>
          <w:ilvl w:val="0"/>
          <w:numId w:val="1"/>
        </w:numPr>
        <w:tabs>
          <w:tab w:val="left" w:pos="3524"/>
        </w:tabs>
        <w:spacing w:after="120" w:line="240" w:lineRule="auto"/>
        <w:jc w:val="both"/>
      </w:pPr>
      <w:r w:rsidRPr="00C4663A">
        <w:rPr>
          <w:rFonts w:ascii="Times New Roman" w:eastAsia="Arial Unicode MS" w:hAnsi="Times New Roman"/>
          <w:kern w:val="1"/>
          <w:sz w:val="24"/>
          <w:szCs w:val="24"/>
          <w:lang w:eastAsia="ar-SA"/>
        </w:rPr>
        <w:t>V případě, že se v dokladech nebo v technic</w:t>
      </w:r>
      <w:r w:rsidR="00F745BB">
        <w:rPr>
          <w:rFonts w:ascii="Times New Roman" w:eastAsia="Arial Unicode MS" w:hAnsi="Times New Roman"/>
          <w:kern w:val="1"/>
          <w:sz w:val="24"/>
          <w:szCs w:val="24"/>
          <w:lang w:eastAsia="ar-SA"/>
        </w:rPr>
        <w:t>ké dokumentaci předané Objednatelem</w:t>
      </w:r>
      <w:r w:rsidRPr="00C4663A">
        <w:rPr>
          <w:rFonts w:ascii="Times New Roman" w:eastAsia="Arial Unicode MS" w:hAnsi="Times New Roman"/>
          <w:kern w:val="1"/>
          <w:sz w:val="24"/>
          <w:szCs w:val="24"/>
          <w:lang w:eastAsia="ar-SA"/>
        </w:rPr>
        <w:t xml:space="preserve"> </w:t>
      </w:r>
      <w:r w:rsidR="00F745BB">
        <w:rPr>
          <w:rFonts w:ascii="Times New Roman" w:eastAsia="Arial Unicode MS" w:hAnsi="Times New Roman"/>
          <w:kern w:val="1"/>
          <w:sz w:val="24"/>
          <w:szCs w:val="24"/>
          <w:lang w:eastAsia="ar-SA"/>
        </w:rPr>
        <w:t>Zhotoviteli</w:t>
      </w:r>
      <w:r w:rsidRPr="00C4663A">
        <w:rPr>
          <w:rFonts w:ascii="Times New Roman" w:eastAsia="Arial Unicode MS" w:hAnsi="Times New Roman"/>
          <w:kern w:val="1"/>
          <w:sz w:val="24"/>
          <w:szCs w:val="24"/>
          <w:lang w:eastAsia="ar-SA"/>
        </w:rPr>
        <w:t xml:space="preserve"> vyskytnou vady, musí </w:t>
      </w:r>
      <w:r w:rsidR="00F745BB">
        <w:rPr>
          <w:rFonts w:ascii="Times New Roman" w:eastAsia="Arial Unicode MS" w:hAnsi="Times New Roman"/>
          <w:kern w:val="1"/>
          <w:sz w:val="24"/>
          <w:szCs w:val="24"/>
          <w:lang w:eastAsia="ar-SA"/>
        </w:rPr>
        <w:t>Zhotovitel</w:t>
      </w:r>
      <w:r w:rsidRPr="00C4663A">
        <w:rPr>
          <w:rFonts w:ascii="Times New Roman" w:eastAsia="Arial Unicode MS" w:hAnsi="Times New Roman"/>
          <w:kern w:val="1"/>
          <w:sz w:val="24"/>
          <w:szCs w:val="24"/>
          <w:lang w:eastAsia="ar-SA"/>
        </w:rPr>
        <w:t xml:space="preserve"> na tuto skutečnost písemně upozornit </w:t>
      </w:r>
      <w:r w:rsidR="00F745BB">
        <w:rPr>
          <w:rFonts w:ascii="Times New Roman" w:eastAsia="Arial Unicode MS" w:hAnsi="Times New Roman"/>
          <w:kern w:val="1"/>
          <w:sz w:val="24"/>
          <w:szCs w:val="24"/>
          <w:lang w:eastAsia="ar-SA"/>
        </w:rPr>
        <w:t>Objednatele</w:t>
      </w:r>
      <w:r w:rsidRPr="00C4663A">
        <w:rPr>
          <w:rFonts w:ascii="Times New Roman" w:eastAsia="Arial Unicode MS" w:hAnsi="Times New Roman"/>
          <w:kern w:val="1"/>
          <w:sz w:val="24"/>
          <w:szCs w:val="24"/>
          <w:lang w:eastAsia="ar-SA"/>
        </w:rPr>
        <w:t>.</w:t>
      </w:r>
    </w:p>
    <w:p w14:paraId="2EC016F8" w14:textId="5185AB64" w:rsidR="00C4663A" w:rsidRDefault="00F745BB" w:rsidP="00EF5FFA">
      <w:pPr>
        <w:widowControl w:val="0"/>
        <w:numPr>
          <w:ilvl w:val="0"/>
          <w:numId w:val="1"/>
        </w:numPr>
        <w:tabs>
          <w:tab w:val="left" w:pos="3524"/>
        </w:tabs>
        <w:spacing w:after="120" w:line="240" w:lineRule="auto"/>
        <w:jc w:val="both"/>
      </w:pPr>
      <w:r>
        <w:rPr>
          <w:rFonts w:ascii="Times New Roman" w:eastAsia="Arial Unicode MS" w:hAnsi="Times New Roman"/>
          <w:kern w:val="1"/>
          <w:sz w:val="24"/>
          <w:szCs w:val="24"/>
          <w:lang w:eastAsia="ar-SA"/>
        </w:rPr>
        <w:t>Zhotovitel</w:t>
      </w:r>
      <w:r w:rsidR="00C4663A" w:rsidRPr="00C4663A">
        <w:rPr>
          <w:rFonts w:ascii="Times New Roman" w:eastAsia="Arial Unicode MS" w:hAnsi="Times New Roman"/>
          <w:kern w:val="1"/>
          <w:sz w:val="24"/>
          <w:szCs w:val="24"/>
          <w:lang w:eastAsia="ar-SA"/>
        </w:rPr>
        <w:t xml:space="preserve"> je povinen přecházet škodám, zejména na technologických zařízeních a dalším majetku </w:t>
      </w:r>
      <w:r>
        <w:rPr>
          <w:rFonts w:ascii="Times New Roman" w:eastAsia="Arial Unicode MS" w:hAnsi="Times New Roman"/>
          <w:kern w:val="1"/>
          <w:sz w:val="24"/>
          <w:szCs w:val="24"/>
          <w:lang w:eastAsia="ar-SA"/>
        </w:rPr>
        <w:t>Objednatele</w:t>
      </w:r>
      <w:r w:rsidR="00C4663A" w:rsidRPr="00C4663A">
        <w:rPr>
          <w:rFonts w:ascii="Times New Roman" w:eastAsia="Arial Unicode MS" w:hAnsi="Times New Roman"/>
          <w:kern w:val="1"/>
          <w:sz w:val="24"/>
          <w:szCs w:val="24"/>
          <w:lang w:eastAsia="ar-SA"/>
        </w:rPr>
        <w:t xml:space="preserve">. Pokud </w:t>
      </w:r>
      <w:r>
        <w:rPr>
          <w:rFonts w:ascii="Times New Roman" w:eastAsia="Arial Unicode MS" w:hAnsi="Times New Roman"/>
          <w:kern w:val="1"/>
          <w:sz w:val="24"/>
          <w:szCs w:val="24"/>
          <w:lang w:eastAsia="ar-SA"/>
        </w:rPr>
        <w:t>Zhotovitel</w:t>
      </w:r>
      <w:r w:rsidR="00C4663A" w:rsidRPr="00C4663A">
        <w:rPr>
          <w:rFonts w:ascii="Times New Roman" w:eastAsia="Arial Unicode MS" w:hAnsi="Times New Roman"/>
          <w:kern w:val="1"/>
          <w:sz w:val="24"/>
          <w:szCs w:val="24"/>
          <w:lang w:eastAsia="ar-SA"/>
        </w:rPr>
        <w:t xml:space="preserve"> poškodí technologické zařízení nebo jiný majetek </w:t>
      </w:r>
      <w:r>
        <w:rPr>
          <w:rFonts w:ascii="Times New Roman" w:eastAsia="Arial Unicode MS" w:hAnsi="Times New Roman"/>
          <w:kern w:val="1"/>
          <w:sz w:val="24"/>
          <w:szCs w:val="24"/>
          <w:lang w:eastAsia="ar-SA"/>
        </w:rPr>
        <w:t>Objednatele</w:t>
      </w:r>
      <w:r w:rsidR="00C4663A" w:rsidRPr="00C4663A">
        <w:rPr>
          <w:rFonts w:ascii="Times New Roman" w:eastAsia="Arial Unicode MS" w:hAnsi="Times New Roman"/>
          <w:kern w:val="1"/>
          <w:sz w:val="24"/>
          <w:szCs w:val="24"/>
          <w:lang w:eastAsia="ar-SA"/>
        </w:rPr>
        <w:t>, musí provést na vlastní náklad jejich opravy nebo uhradit vzniklé škody.</w:t>
      </w:r>
    </w:p>
    <w:p w14:paraId="1A3DEB62" w14:textId="71456D31" w:rsidR="00C4663A" w:rsidRDefault="00C4663A" w:rsidP="00EF5FFA">
      <w:pPr>
        <w:widowControl w:val="0"/>
        <w:numPr>
          <w:ilvl w:val="0"/>
          <w:numId w:val="1"/>
        </w:numPr>
        <w:tabs>
          <w:tab w:val="left" w:pos="3524"/>
        </w:tabs>
        <w:spacing w:after="120" w:line="240" w:lineRule="auto"/>
        <w:jc w:val="both"/>
      </w:pPr>
      <w:r w:rsidRPr="00C4663A">
        <w:rPr>
          <w:rFonts w:ascii="Times New Roman" w:eastAsia="Arial Unicode MS" w:hAnsi="Times New Roman"/>
          <w:kern w:val="1"/>
          <w:sz w:val="24"/>
          <w:szCs w:val="24"/>
          <w:lang w:eastAsia="ar-SA"/>
        </w:rPr>
        <w:t xml:space="preserve">V rámci plnění předmětu veřejné zakázky musí </w:t>
      </w:r>
      <w:r w:rsidR="00F745BB">
        <w:rPr>
          <w:rFonts w:ascii="Times New Roman" w:eastAsia="Arial Unicode MS" w:hAnsi="Times New Roman"/>
          <w:kern w:val="1"/>
          <w:sz w:val="24"/>
          <w:szCs w:val="24"/>
          <w:lang w:eastAsia="ar-SA"/>
        </w:rPr>
        <w:t>Zhotovitel</w:t>
      </w:r>
      <w:r w:rsidRPr="00C4663A">
        <w:rPr>
          <w:rFonts w:ascii="Times New Roman" w:eastAsia="Arial Unicode MS" w:hAnsi="Times New Roman"/>
          <w:kern w:val="1"/>
          <w:sz w:val="24"/>
          <w:szCs w:val="24"/>
          <w:lang w:eastAsia="ar-SA"/>
        </w:rPr>
        <w:t xml:space="preserve"> přebrat veškeré závazky vyplývající z jeho činnosti ve smyslu zákona o životním prostředí a nakládání s odpady. Při realizaci předmětu veřejné zakázky je </w:t>
      </w:r>
      <w:r w:rsidR="00F745BB">
        <w:rPr>
          <w:rFonts w:ascii="Times New Roman" w:eastAsia="Arial Unicode MS" w:hAnsi="Times New Roman"/>
          <w:kern w:val="1"/>
          <w:sz w:val="24"/>
          <w:szCs w:val="24"/>
          <w:lang w:eastAsia="ar-SA"/>
        </w:rPr>
        <w:t>Zhotovitel</w:t>
      </w:r>
      <w:r w:rsidRPr="00C4663A">
        <w:rPr>
          <w:rFonts w:ascii="Times New Roman" w:eastAsia="Arial Unicode MS" w:hAnsi="Times New Roman"/>
          <w:kern w:val="1"/>
          <w:sz w:val="24"/>
          <w:szCs w:val="24"/>
          <w:lang w:eastAsia="ar-SA"/>
        </w:rPr>
        <w:t xml:space="preserve"> současně povinen dodržovat předpisy na úseku ochrany životního prostředí, odpadového a vodního hospodářství a zejména na vlastní účet a v souladu s platnými právními předpisy provádět odvoz a řádnou likvidaci odpadů. Veškeré tyto činnosti mu</w:t>
      </w:r>
      <w:r w:rsidR="00F745BB">
        <w:rPr>
          <w:rFonts w:ascii="Times New Roman" w:eastAsia="Arial Unicode MS" w:hAnsi="Times New Roman"/>
          <w:kern w:val="1"/>
          <w:sz w:val="24"/>
          <w:szCs w:val="24"/>
          <w:lang w:eastAsia="ar-SA"/>
        </w:rPr>
        <w:t>sí být obsaženy v položkovém rozpočtu</w:t>
      </w:r>
      <w:r w:rsidRPr="00C4663A">
        <w:rPr>
          <w:rFonts w:ascii="Times New Roman" w:eastAsia="Arial Unicode MS" w:hAnsi="Times New Roman"/>
          <w:kern w:val="1"/>
          <w:sz w:val="24"/>
          <w:szCs w:val="24"/>
          <w:lang w:eastAsia="ar-SA"/>
        </w:rPr>
        <w:t xml:space="preserve"> </w:t>
      </w:r>
      <w:r w:rsidR="00F745BB">
        <w:rPr>
          <w:rFonts w:ascii="Times New Roman" w:eastAsia="Arial Unicode MS" w:hAnsi="Times New Roman"/>
          <w:kern w:val="1"/>
          <w:sz w:val="24"/>
          <w:szCs w:val="24"/>
          <w:lang w:eastAsia="ar-SA"/>
        </w:rPr>
        <w:t>na</w:t>
      </w:r>
      <w:r w:rsidRPr="00C4663A">
        <w:rPr>
          <w:rFonts w:ascii="Times New Roman" w:eastAsia="Arial Unicode MS" w:hAnsi="Times New Roman"/>
          <w:kern w:val="1"/>
          <w:sz w:val="24"/>
          <w:szCs w:val="24"/>
          <w:lang w:eastAsia="ar-SA"/>
        </w:rPr>
        <w:t xml:space="preserve"> předmět plnění.</w:t>
      </w:r>
    </w:p>
    <w:p w14:paraId="547BC66C" w14:textId="76CC15C1" w:rsidR="00C4663A" w:rsidRDefault="00F745BB" w:rsidP="00EF5FFA">
      <w:pPr>
        <w:widowControl w:val="0"/>
        <w:numPr>
          <w:ilvl w:val="0"/>
          <w:numId w:val="1"/>
        </w:numPr>
        <w:tabs>
          <w:tab w:val="left" w:pos="3524"/>
        </w:tabs>
        <w:spacing w:after="120" w:line="240" w:lineRule="auto"/>
        <w:jc w:val="both"/>
      </w:pPr>
      <w:r>
        <w:rPr>
          <w:rFonts w:ascii="Times New Roman" w:eastAsia="Arial Unicode MS" w:hAnsi="Times New Roman"/>
          <w:kern w:val="1"/>
          <w:sz w:val="24"/>
          <w:szCs w:val="24"/>
          <w:lang w:eastAsia="ar-SA"/>
        </w:rPr>
        <w:t>Zhotovitel</w:t>
      </w:r>
      <w:r w:rsidR="00C4663A" w:rsidRPr="00C4663A">
        <w:rPr>
          <w:rFonts w:ascii="Times New Roman" w:eastAsia="Arial Unicode MS" w:hAnsi="Times New Roman"/>
          <w:kern w:val="1"/>
          <w:sz w:val="24"/>
          <w:szCs w:val="24"/>
          <w:lang w:eastAsia="ar-SA"/>
        </w:rPr>
        <w:t xml:space="preserve"> je povinen dodržovat veškeré platné zákony, předpisy a nařízení týkající se bezpečnosti práce, požární ochrany, hygieny, ekologie apod.</w:t>
      </w:r>
    </w:p>
    <w:p w14:paraId="2B780370" w14:textId="77777777" w:rsidR="00C4663A" w:rsidRPr="00C4663A" w:rsidRDefault="00C4663A" w:rsidP="00EF5FFA">
      <w:pPr>
        <w:widowControl w:val="0"/>
        <w:numPr>
          <w:ilvl w:val="0"/>
          <w:numId w:val="1"/>
        </w:numPr>
        <w:tabs>
          <w:tab w:val="left" w:pos="3524"/>
        </w:tabs>
        <w:spacing w:after="120" w:line="240" w:lineRule="auto"/>
        <w:jc w:val="both"/>
      </w:pPr>
      <w:r w:rsidRPr="00C4663A">
        <w:rPr>
          <w:rFonts w:ascii="Times New Roman" w:eastAsia="Arial Unicode MS" w:hAnsi="Times New Roman"/>
          <w:kern w:val="1"/>
          <w:sz w:val="24"/>
          <w:szCs w:val="24"/>
          <w:lang w:eastAsia="ar-SA"/>
        </w:rPr>
        <w:t>Všechny nároky smluvních stran musí být uplatňovány prostřednictvím korespondence doručené do datové schránky nebo na e-mailovou adresu kontaktní osoby druhé smluvní strany, pokud v této smlouvě není uvedeno jinak</w:t>
      </w:r>
      <w:r>
        <w:rPr>
          <w:rFonts w:ascii="Times New Roman" w:eastAsia="Arial Unicode MS" w:hAnsi="Times New Roman"/>
          <w:kern w:val="1"/>
          <w:sz w:val="24"/>
          <w:szCs w:val="24"/>
          <w:lang w:eastAsia="ar-SA"/>
        </w:rPr>
        <w:t>.</w:t>
      </w:r>
    </w:p>
    <w:p w14:paraId="3628B03D" w14:textId="77777777" w:rsidR="00C4663A" w:rsidRDefault="00C4663A" w:rsidP="00EF5FFA">
      <w:pPr>
        <w:widowControl w:val="0"/>
        <w:numPr>
          <w:ilvl w:val="0"/>
          <w:numId w:val="1"/>
        </w:numPr>
        <w:tabs>
          <w:tab w:val="left" w:pos="3524"/>
        </w:tabs>
        <w:spacing w:after="120" w:line="240" w:lineRule="auto"/>
        <w:jc w:val="both"/>
        <w:rPr>
          <w:rFonts w:ascii="Times New Roman" w:eastAsia="Arial Unicode MS" w:hAnsi="Times New Roman"/>
          <w:kern w:val="1"/>
          <w:sz w:val="24"/>
          <w:szCs w:val="24"/>
          <w:lang w:eastAsia="ar-SA"/>
        </w:rPr>
      </w:pPr>
      <w:r w:rsidRPr="00C4663A">
        <w:rPr>
          <w:rFonts w:ascii="Times New Roman" w:eastAsia="Arial Unicode MS" w:hAnsi="Times New Roman"/>
          <w:kern w:val="1"/>
          <w:sz w:val="24"/>
          <w:szCs w:val="24"/>
          <w:lang w:eastAsia="ar-SA"/>
        </w:rPr>
        <w:t>Změny a doplňky této smlouvy je možno provést pouze formou písemného dodatku, podepsaného oběma smluvními stranami.</w:t>
      </w:r>
    </w:p>
    <w:p w14:paraId="51FDD1C0" w14:textId="0B3C8463" w:rsidR="00C4663A" w:rsidRDefault="00C4663A" w:rsidP="00EF5FFA">
      <w:pPr>
        <w:widowControl w:val="0"/>
        <w:numPr>
          <w:ilvl w:val="0"/>
          <w:numId w:val="1"/>
        </w:numPr>
        <w:tabs>
          <w:tab w:val="left" w:pos="3524"/>
        </w:tabs>
        <w:spacing w:after="120" w:line="240" w:lineRule="auto"/>
        <w:jc w:val="both"/>
        <w:rPr>
          <w:rFonts w:ascii="Times New Roman" w:eastAsia="Arial Unicode MS" w:hAnsi="Times New Roman"/>
          <w:kern w:val="1"/>
          <w:sz w:val="24"/>
          <w:szCs w:val="24"/>
          <w:lang w:eastAsia="ar-SA"/>
        </w:rPr>
      </w:pPr>
      <w:r w:rsidRPr="00C4663A">
        <w:rPr>
          <w:rFonts w:ascii="Times New Roman" w:eastAsia="Arial Unicode MS" w:hAnsi="Times New Roman"/>
          <w:kern w:val="1"/>
          <w:sz w:val="24"/>
          <w:szCs w:val="24"/>
          <w:lang w:eastAsia="ar-SA"/>
        </w:rPr>
        <w:t xml:space="preserve">Vzhledem k charakteru organizace </w:t>
      </w:r>
      <w:r w:rsidR="00F745BB">
        <w:rPr>
          <w:rFonts w:ascii="Times New Roman" w:eastAsia="Arial Unicode MS" w:hAnsi="Times New Roman"/>
          <w:kern w:val="1"/>
          <w:sz w:val="24"/>
          <w:szCs w:val="24"/>
          <w:lang w:eastAsia="ar-SA"/>
        </w:rPr>
        <w:t>Objednatele</w:t>
      </w:r>
      <w:r w:rsidRPr="00C4663A">
        <w:rPr>
          <w:rFonts w:ascii="Times New Roman" w:eastAsia="Arial Unicode MS" w:hAnsi="Times New Roman"/>
          <w:kern w:val="1"/>
          <w:sz w:val="24"/>
          <w:szCs w:val="24"/>
          <w:lang w:eastAsia="ar-SA"/>
        </w:rPr>
        <w:t xml:space="preserve"> </w:t>
      </w:r>
      <w:r w:rsidR="00F745BB">
        <w:rPr>
          <w:rFonts w:ascii="Times New Roman" w:eastAsia="Arial Unicode MS" w:hAnsi="Times New Roman"/>
          <w:kern w:val="1"/>
          <w:sz w:val="24"/>
          <w:szCs w:val="24"/>
          <w:lang w:eastAsia="ar-SA"/>
        </w:rPr>
        <w:t>Zhotovitel</w:t>
      </w:r>
      <w:r w:rsidRPr="00C4663A">
        <w:rPr>
          <w:rFonts w:ascii="Times New Roman" w:eastAsia="Arial Unicode MS" w:hAnsi="Times New Roman"/>
          <w:kern w:val="1"/>
          <w:sz w:val="24"/>
          <w:szCs w:val="24"/>
          <w:lang w:eastAsia="ar-SA"/>
        </w:rPr>
        <w:t xml:space="preserve"> výslovně prohlašuje, že souhlasí se zveřejněním smluvních podmínek obsažených v této smlouvě v rozsahu a za podmínek vyplývajících z příslušných právních předpisů (zejména zákon č. 106/1999 Sb., o svobodném přístupu k informacím, ve znění pozdějších předpisů).</w:t>
      </w:r>
      <w:r>
        <w:rPr>
          <w:rFonts w:ascii="Times New Roman" w:eastAsia="Arial Unicode MS" w:hAnsi="Times New Roman"/>
          <w:kern w:val="1"/>
          <w:sz w:val="24"/>
          <w:szCs w:val="24"/>
          <w:lang w:eastAsia="ar-SA"/>
        </w:rPr>
        <w:t xml:space="preserve"> </w:t>
      </w:r>
    </w:p>
    <w:p w14:paraId="1164986E" w14:textId="0372F931" w:rsidR="00C4663A" w:rsidRDefault="00F745BB" w:rsidP="00EF5FFA">
      <w:pPr>
        <w:widowControl w:val="0"/>
        <w:numPr>
          <w:ilvl w:val="0"/>
          <w:numId w:val="1"/>
        </w:numPr>
        <w:tabs>
          <w:tab w:val="left" w:pos="3524"/>
        </w:tabs>
        <w:spacing w:after="120" w:line="240" w:lineRule="auto"/>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Zhotovitel</w:t>
      </w:r>
      <w:r w:rsidR="00C4663A" w:rsidRPr="00C4663A">
        <w:rPr>
          <w:rFonts w:ascii="Times New Roman" w:eastAsia="Arial Unicode MS" w:hAnsi="Times New Roman"/>
          <w:kern w:val="1"/>
          <w:sz w:val="24"/>
          <w:szCs w:val="24"/>
          <w:lang w:eastAsia="ar-SA"/>
        </w:rPr>
        <w:t xml:space="preserve"> výslovně souhlasí se zveřejněním celého textu této smlouvy včetně podpisů v informačním systému veřejné správy – Registru smluv.</w:t>
      </w:r>
    </w:p>
    <w:p w14:paraId="5B387A18" w14:textId="2BF64630" w:rsidR="00C4663A" w:rsidRDefault="00C4663A" w:rsidP="00EF5FFA">
      <w:pPr>
        <w:widowControl w:val="0"/>
        <w:numPr>
          <w:ilvl w:val="0"/>
          <w:numId w:val="1"/>
        </w:numPr>
        <w:tabs>
          <w:tab w:val="left" w:pos="3524"/>
        </w:tabs>
        <w:spacing w:after="120" w:line="240" w:lineRule="auto"/>
        <w:jc w:val="both"/>
        <w:rPr>
          <w:rFonts w:ascii="Times New Roman" w:eastAsia="Arial Unicode MS" w:hAnsi="Times New Roman"/>
          <w:kern w:val="1"/>
          <w:sz w:val="24"/>
          <w:szCs w:val="24"/>
          <w:lang w:eastAsia="ar-SA"/>
        </w:rPr>
      </w:pPr>
      <w:r w:rsidRPr="00C4663A">
        <w:rPr>
          <w:rFonts w:ascii="Times New Roman" w:eastAsia="Arial Unicode MS" w:hAnsi="Times New Roman"/>
          <w:kern w:val="1"/>
          <w:sz w:val="24"/>
          <w:szCs w:val="24"/>
          <w:lang w:eastAsia="ar-SA"/>
        </w:rPr>
        <w:t xml:space="preserve">Smluvní strany se dohodly, že zákonnou povinnost dle § 5 odst. 2 zákona č. 340/2015 Sb., o zvláštních podmínkách účinnosti některých smluv, uveřejňování těchto smluv a o registru smluv (zákon o registru smluv), splní </w:t>
      </w:r>
      <w:r w:rsidR="00F745BB">
        <w:rPr>
          <w:rFonts w:ascii="Times New Roman" w:eastAsia="Arial Unicode MS" w:hAnsi="Times New Roman"/>
          <w:kern w:val="1"/>
          <w:sz w:val="24"/>
          <w:szCs w:val="24"/>
          <w:lang w:eastAsia="ar-SA"/>
        </w:rPr>
        <w:t>Objednatel</w:t>
      </w:r>
      <w:r w:rsidRPr="00C4663A">
        <w:rPr>
          <w:rFonts w:ascii="Times New Roman" w:eastAsia="Arial Unicode MS" w:hAnsi="Times New Roman"/>
          <w:kern w:val="1"/>
          <w:sz w:val="24"/>
          <w:szCs w:val="24"/>
          <w:lang w:eastAsia="ar-SA"/>
        </w:rPr>
        <w:t xml:space="preserve"> a splnění této povinnosti doloží </w:t>
      </w:r>
      <w:r w:rsidR="00F745BB">
        <w:rPr>
          <w:rFonts w:ascii="Times New Roman" w:eastAsia="Arial Unicode MS" w:hAnsi="Times New Roman"/>
          <w:kern w:val="1"/>
          <w:sz w:val="24"/>
          <w:szCs w:val="24"/>
          <w:lang w:eastAsia="ar-SA"/>
        </w:rPr>
        <w:t>Zhotoviteli</w:t>
      </w:r>
      <w:r w:rsidRPr="00C4663A">
        <w:rPr>
          <w:rFonts w:ascii="Times New Roman" w:eastAsia="Arial Unicode MS" w:hAnsi="Times New Roman"/>
          <w:kern w:val="1"/>
          <w:sz w:val="24"/>
          <w:szCs w:val="24"/>
          <w:lang w:eastAsia="ar-SA"/>
        </w:rPr>
        <w:t>. Smluvní strany současně berou na vědomí, že v případě nesplnění zákonné povinnosti je smlouva do tří měsíců od jejího podpisu bez dalšího zrušena od samého počátku.</w:t>
      </w:r>
    </w:p>
    <w:p w14:paraId="20B0C529" w14:textId="3C52148E" w:rsidR="00C4663A" w:rsidRPr="00C4663A" w:rsidRDefault="00C4663A" w:rsidP="00EF5FFA">
      <w:pPr>
        <w:widowControl w:val="0"/>
        <w:numPr>
          <w:ilvl w:val="0"/>
          <w:numId w:val="1"/>
        </w:numPr>
        <w:tabs>
          <w:tab w:val="left" w:pos="3524"/>
        </w:tabs>
        <w:spacing w:after="120" w:line="240" w:lineRule="auto"/>
        <w:jc w:val="both"/>
        <w:rPr>
          <w:rFonts w:ascii="Times New Roman" w:eastAsia="Arial Unicode MS" w:hAnsi="Times New Roman"/>
          <w:kern w:val="1"/>
          <w:sz w:val="24"/>
          <w:szCs w:val="24"/>
          <w:lang w:eastAsia="ar-SA"/>
        </w:rPr>
      </w:pPr>
      <w:r w:rsidRPr="00C4663A">
        <w:rPr>
          <w:rFonts w:ascii="Times New Roman" w:eastAsia="Arial Unicode MS" w:hAnsi="Times New Roman"/>
          <w:kern w:val="1"/>
          <w:sz w:val="24"/>
          <w:szCs w:val="24"/>
          <w:lang w:eastAsia="ar-SA"/>
        </w:rPr>
        <w:t>Ned</w:t>
      </w:r>
      <w:r w:rsidR="00FB77C7">
        <w:rPr>
          <w:rFonts w:ascii="Times New Roman" w:eastAsia="Arial Unicode MS" w:hAnsi="Times New Roman"/>
          <w:kern w:val="1"/>
          <w:sz w:val="24"/>
          <w:szCs w:val="24"/>
          <w:lang w:eastAsia="ar-SA"/>
        </w:rPr>
        <w:t>ílnou součástí této smlouvy je</w:t>
      </w:r>
      <w:r w:rsidRPr="00C4663A">
        <w:rPr>
          <w:rFonts w:ascii="Times New Roman" w:eastAsia="Arial Unicode MS" w:hAnsi="Times New Roman"/>
          <w:kern w:val="1"/>
          <w:sz w:val="24"/>
          <w:szCs w:val="24"/>
          <w:lang w:eastAsia="ar-SA"/>
        </w:rPr>
        <w:t>:</w:t>
      </w:r>
    </w:p>
    <w:p w14:paraId="38887296" w14:textId="4173CABD" w:rsidR="00C4663A" w:rsidRDefault="00C4663A" w:rsidP="00EF5FFA">
      <w:pPr>
        <w:widowControl w:val="0"/>
        <w:numPr>
          <w:ilvl w:val="0"/>
          <w:numId w:val="3"/>
        </w:numPr>
        <w:tabs>
          <w:tab w:val="left" w:pos="567"/>
        </w:tabs>
        <w:spacing w:after="120" w:line="240" w:lineRule="auto"/>
        <w:ind w:left="850" w:hanging="357"/>
        <w:jc w:val="both"/>
        <w:rPr>
          <w:rFonts w:ascii="Times New Roman" w:eastAsia="Arial Unicode MS" w:hAnsi="Times New Roman"/>
          <w:kern w:val="1"/>
          <w:sz w:val="24"/>
          <w:szCs w:val="24"/>
          <w:lang w:eastAsia="ar-SA"/>
        </w:rPr>
      </w:pPr>
      <w:r w:rsidRPr="00C4663A">
        <w:rPr>
          <w:rFonts w:ascii="Times New Roman" w:eastAsia="Arial Unicode MS" w:hAnsi="Times New Roman"/>
          <w:kern w:val="1"/>
          <w:sz w:val="24"/>
          <w:szCs w:val="24"/>
          <w:lang w:eastAsia="ar-SA"/>
        </w:rPr>
        <w:t>Příloha č. 1 –</w:t>
      </w:r>
      <w:r>
        <w:rPr>
          <w:rFonts w:ascii="Times New Roman" w:eastAsia="Arial Unicode MS" w:hAnsi="Times New Roman"/>
          <w:kern w:val="1"/>
          <w:sz w:val="24"/>
          <w:szCs w:val="24"/>
          <w:lang w:eastAsia="ar-SA"/>
        </w:rPr>
        <w:t xml:space="preserve"> </w:t>
      </w:r>
      <w:r w:rsidR="00F745BB">
        <w:rPr>
          <w:rFonts w:ascii="Times New Roman" w:eastAsia="Arial Unicode MS" w:hAnsi="Times New Roman"/>
          <w:kern w:val="1"/>
          <w:sz w:val="24"/>
          <w:szCs w:val="24"/>
          <w:lang w:eastAsia="ar-SA"/>
        </w:rPr>
        <w:t xml:space="preserve">Položkový rozpočet </w:t>
      </w:r>
    </w:p>
    <w:p w14:paraId="7834F02C" w14:textId="0E593B44" w:rsidR="00207C75" w:rsidRPr="001E2161" w:rsidRDefault="00207C75" w:rsidP="00EF5FFA">
      <w:pPr>
        <w:widowControl w:val="0"/>
        <w:numPr>
          <w:ilvl w:val="0"/>
          <w:numId w:val="1"/>
        </w:numPr>
        <w:tabs>
          <w:tab w:val="left" w:pos="3524"/>
        </w:tabs>
        <w:spacing w:after="120" w:line="240" w:lineRule="auto"/>
        <w:jc w:val="both"/>
        <w:rPr>
          <w:rFonts w:ascii="Times New Roman" w:eastAsia="Arial Unicode MS" w:hAnsi="Times New Roman"/>
          <w:kern w:val="1"/>
          <w:sz w:val="24"/>
          <w:szCs w:val="24"/>
          <w:lang w:eastAsia="ar-SA"/>
        </w:rPr>
      </w:pPr>
      <w:r>
        <w:rPr>
          <w:rFonts w:ascii="Times New Roman" w:eastAsia="Arial Unicode MS" w:hAnsi="Times New Roman"/>
          <w:kern w:val="1"/>
          <w:sz w:val="24"/>
          <w:szCs w:val="24"/>
          <w:lang w:eastAsia="ar-SA"/>
        </w:rPr>
        <w:t>Tato S</w:t>
      </w:r>
      <w:r w:rsidRPr="00447C41">
        <w:rPr>
          <w:rFonts w:ascii="Times New Roman" w:eastAsia="Arial Unicode MS" w:hAnsi="Times New Roman"/>
          <w:kern w:val="1"/>
          <w:sz w:val="24"/>
          <w:szCs w:val="24"/>
          <w:lang w:eastAsia="ar-SA"/>
        </w:rPr>
        <w:t>mlouva je vyhotovena ve dvou stejnopisech, přičemž každá ze smluvních stran obdrží po jednom vyhotovení.</w:t>
      </w:r>
      <w:r>
        <w:rPr>
          <w:rFonts w:ascii="Times New Roman" w:eastAsia="Arial Unicode MS" w:hAnsi="Times New Roman"/>
          <w:kern w:val="1"/>
          <w:sz w:val="24"/>
          <w:szCs w:val="24"/>
          <w:lang w:eastAsia="ar-SA"/>
        </w:rPr>
        <w:t xml:space="preserve"> </w:t>
      </w:r>
    </w:p>
    <w:p w14:paraId="63704C03" w14:textId="40945AD4" w:rsidR="00C4663A" w:rsidRPr="00C4663A" w:rsidRDefault="00C4663A" w:rsidP="00EF5FFA">
      <w:pPr>
        <w:widowControl w:val="0"/>
        <w:numPr>
          <w:ilvl w:val="0"/>
          <w:numId w:val="1"/>
        </w:numPr>
        <w:tabs>
          <w:tab w:val="left" w:pos="3524"/>
        </w:tabs>
        <w:spacing w:after="120" w:line="240" w:lineRule="auto"/>
        <w:jc w:val="both"/>
        <w:rPr>
          <w:rFonts w:ascii="Times New Roman" w:eastAsia="Arial Unicode MS" w:hAnsi="Times New Roman"/>
          <w:kern w:val="1"/>
          <w:sz w:val="24"/>
          <w:szCs w:val="24"/>
          <w:lang w:eastAsia="ar-SA"/>
        </w:rPr>
      </w:pPr>
      <w:r w:rsidRPr="00C4663A">
        <w:rPr>
          <w:rFonts w:ascii="Times New Roman" w:eastAsia="Arial Unicode MS" w:hAnsi="Times New Roman"/>
          <w:kern w:val="1"/>
          <w:sz w:val="24"/>
          <w:szCs w:val="24"/>
          <w:lang w:eastAsia="ar-SA"/>
        </w:rPr>
        <w:t>Smluvní</w:t>
      </w:r>
      <w:r w:rsidR="00207C75">
        <w:rPr>
          <w:rFonts w:ascii="Times New Roman" w:eastAsia="Arial Unicode MS" w:hAnsi="Times New Roman"/>
          <w:kern w:val="1"/>
          <w:sz w:val="24"/>
          <w:szCs w:val="24"/>
          <w:lang w:eastAsia="ar-SA"/>
        </w:rPr>
        <w:t xml:space="preserve"> strany prohlašují, že si tuto S</w:t>
      </w:r>
      <w:r w:rsidRPr="00C4663A">
        <w:rPr>
          <w:rFonts w:ascii="Times New Roman" w:eastAsia="Arial Unicode MS" w:hAnsi="Times New Roman"/>
          <w:kern w:val="1"/>
          <w:sz w:val="24"/>
          <w:szCs w:val="24"/>
          <w:lang w:eastAsia="ar-SA"/>
        </w:rPr>
        <w:t>mlouvu před jejím podpisem přečetly</w:t>
      </w:r>
      <w:r w:rsidR="00207C75">
        <w:rPr>
          <w:rFonts w:ascii="Times New Roman" w:eastAsia="Arial Unicode MS" w:hAnsi="Times New Roman"/>
          <w:kern w:val="1"/>
          <w:sz w:val="24"/>
          <w:szCs w:val="24"/>
          <w:lang w:eastAsia="ar-SA"/>
        </w:rPr>
        <w:t>, s jejím obsahem souhlasí, že S</w:t>
      </w:r>
      <w:r w:rsidRPr="00C4663A">
        <w:rPr>
          <w:rFonts w:ascii="Times New Roman" w:eastAsia="Arial Unicode MS" w:hAnsi="Times New Roman"/>
          <w:kern w:val="1"/>
          <w:sz w:val="24"/>
          <w:szCs w:val="24"/>
          <w:lang w:eastAsia="ar-SA"/>
        </w:rPr>
        <w:t>mlouva je v souladu s jejich svobodnou vůlí a smlouvu nepodepisují v tísni a za nápadně nevýhodných podmínek. Na důkaz toho připojují své podpisy.</w:t>
      </w:r>
    </w:p>
    <w:p w14:paraId="66210B65" w14:textId="77777777" w:rsidR="003A2AC4" w:rsidRDefault="003A2AC4">
      <w:pPr>
        <w:widowControl w:val="0"/>
        <w:tabs>
          <w:tab w:val="left" w:pos="284"/>
        </w:tabs>
        <w:spacing w:after="120" w:line="240" w:lineRule="auto"/>
        <w:rPr>
          <w:rFonts w:ascii="Times New Roman" w:eastAsia="Arial Unicode MS" w:hAnsi="Times New Roman"/>
          <w:kern w:val="1"/>
          <w:sz w:val="24"/>
          <w:szCs w:val="24"/>
          <w:lang w:eastAsia="ar-SA"/>
        </w:rPr>
      </w:pPr>
    </w:p>
    <w:p w14:paraId="1CBF08A5" w14:textId="77777777" w:rsidR="003A2AC4" w:rsidRDefault="003A2AC4">
      <w:pPr>
        <w:widowControl w:val="0"/>
        <w:tabs>
          <w:tab w:val="left" w:pos="284"/>
        </w:tabs>
        <w:spacing w:after="120" w:line="240" w:lineRule="auto"/>
        <w:rPr>
          <w:rFonts w:ascii="Times New Roman" w:eastAsia="Arial Unicode MS" w:hAnsi="Times New Roman"/>
          <w:kern w:val="1"/>
          <w:sz w:val="24"/>
          <w:szCs w:val="24"/>
          <w:lang w:eastAsia="ar-SA"/>
        </w:rPr>
      </w:pPr>
    </w:p>
    <w:p w14:paraId="67BB6B72" w14:textId="0D815DA4" w:rsidR="00285A8C" w:rsidRDefault="0033260C">
      <w:pPr>
        <w:widowControl w:val="0"/>
        <w:tabs>
          <w:tab w:val="left" w:pos="284"/>
        </w:tabs>
        <w:spacing w:after="120" w:line="240" w:lineRule="auto"/>
      </w:pPr>
      <w:r>
        <w:rPr>
          <w:rFonts w:ascii="Times New Roman" w:eastAsia="Arial Unicode MS" w:hAnsi="Times New Roman"/>
          <w:kern w:val="1"/>
          <w:sz w:val="24"/>
          <w:szCs w:val="24"/>
          <w:lang w:eastAsia="ar-SA"/>
        </w:rPr>
        <w:t>V</w:t>
      </w:r>
      <w:r w:rsidR="00EF2351">
        <w:rPr>
          <w:rFonts w:ascii="Times New Roman" w:eastAsia="Arial Unicode MS" w:hAnsi="Times New Roman"/>
          <w:kern w:val="1"/>
          <w:sz w:val="24"/>
          <w:szCs w:val="24"/>
          <w:lang w:eastAsia="ar-SA"/>
        </w:rPr>
        <w:t xml:space="preserve"> Pelhřimově </w:t>
      </w:r>
      <w:r w:rsidR="00207C75">
        <w:rPr>
          <w:rFonts w:ascii="Times New Roman" w:eastAsia="Arial Unicode MS" w:hAnsi="Times New Roman"/>
          <w:kern w:val="1"/>
          <w:sz w:val="24"/>
          <w:szCs w:val="24"/>
          <w:lang w:eastAsia="ar-SA"/>
        </w:rPr>
        <w:t xml:space="preserve">dne …………………… </w:t>
      </w:r>
      <w:r w:rsidR="00207C75">
        <w:rPr>
          <w:rFonts w:ascii="Times New Roman" w:eastAsia="Arial Unicode MS" w:hAnsi="Times New Roman"/>
          <w:kern w:val="1"/>
          <w:sz w:val="24"/>
          <w:szCs w:val="24"/>
          <w:lang w:eastAsia="ar-SA"/>
        </w:rPr>
        <w:tab/>
      </w:r>
      <w:r w:rsidR="00207C75">
        <w:rPr>
          <w:rFonts w:ascii="Times New Roman" w:eastAsia="Arial Unicode MS" w:hAnsi="Times New Roman"/>
          <w:kern w:val="1"/>
          <w:sz w:val="24"/>
          <w:szCs w:val="24"/>
          <w:lang w:eastAsia="ar-SA"/>
        </w:rPr>
        <w:tab/>
      </w:r>
      <w:r w:rsidR="00EF2351">
        <w:rPr>
          <w:rFonts w:ascii="Times New Roman" w:eastAsia="Arial Unicode MS" w:hAnsi="Times New Roman"/>
          <w:kern w:val="1"/>
          <w:sz w:val="24"/>
          <w:szCs w:val="24"/>
          <w:lang w:eastAsia="ar-SA"/>
        </w:rPr>
        <w:t>V</w:t>
      </w:r>
      <w:r w:rsidR="00D34F89">
        <w:rPr>
          <w:rFonts w:ascii="Times New Roman" w:eastAsia="Arial Unicode MS" w:hAnsi="Times New Roman"/>
          <w:kern w:val="1"/>
          <w:sz w:val="24"/>
          <w:szCs w:val="24"/>
          <w:lang w:eastAsia="ar-SA"/>
        </w:rPr>
        <w:t xml:space="preserve"> </w:t>
      </w:r>
      <w:r w:rsidR="00207C75">
        <w:rPr>
          <w:rFonts w:ascii="Times New Roman" w:eastAsia="Arial Unicode MS" w:hAnsi="Times New Roman"/>
          <w:kern w:val="1"/>
          <w:sz w:val="24"/>
          <w:szCs w:val="24"/>
          <w:lang w:eastAsia="ar-SA"/>
        </w:rPr>
        <w:t xml:space="preserve">………………… dne ………………… </w:t>
      </w:r>
    </w:p>
    <w:p w14:paraId="1C15D586" w14:textId="77777777" w:rsidR="00285A8C" w:rsidRDefault="00285A8C">
      <w:pPr>
        <w:widowControl w:val="0"/>
        <w:tabs>
          <w:tab w:val="left" w:pos="284"/>
        </w:tabs>
        <w:spacing w:after="120" w:line="240" w:lineRule="auto"/>
        <w:rPr>
          <w:rFonts w:ascii="Times New Roman" w:eastAsia="Arial Unicode MS" w:hAnsi="Times New Roman"/>
          <w:kern w:val="1"/>
          <w:sz w:val="24"/>
          <w:szCs w:val="24"/>
          <w:lang w:eastAsia="ar-SA"/>
        </w:rPr>
      </w:pPr>
    </w:p>
    <w:p w14:paraId="0CAD38BE" w14:textId="77777777" w:rsidR="00285A8C" w:rsidRDefault="00285A8C">
      <w:pPr>
        <w:widowControl w:val="0"/>
        <w:tabs>
          <w:tab w:val="left" w:pos="284"/>
        </w:tabs>
        <w:spacing w:after="120" w:line="240" w:lineRule="auto"/>
        <w:rPr>
          <w:rFonts w:ascii="Times New Roman" w:eastAsia="Arial Unicode MS" w:hAnsi="Times New Roman"/>
          <w:kern w:val="1"/>
          <w:sz w:val="24"/>
          <w:szCs w:val="24"/>
          <w:lang w:eastAsia="ar-SA"/>
        </w:rPr>
      </w:pPr>
    </w:p>
    <w:p w14:paraId="6C669A4D" w14:textId="77777777" w:rsidR="00D34F89" w:rsidRDefault="00D34F89">
      <w:pPr>
        <w:widowControl w:val="0"/>
        <w:tabs>
          <w:tab w:val="left" w:pos="284"/>
        </w:tabs>
        <w:spacing w:after="120" w:line="240" w:lineRule="auto"/>
        <w:rPr>
          <w:rFonts w:ascii="Times New Roman" w:eastAsia="Arial Unicode MS" w:hAnsi="Times New Roman"/>
          <w:kern w:val="1"/>
          <w:sz w:val="24"/>
          <w:szCs w:val="24"/>
          <w:lang w:eastAsia="ar-SA"/>
        </w:rPr>
      </w:pPr>
    </w:p>
    <w:p w14:paraId="373A6E8A" w14:textId="77777777" w:rsidR="00285A8C" w:rsidRDefault="00285A8C">
      <w:pPr>
        <w:widowControl w:val="0"/>
        <w:tabs>
          <w:tab w:val="left" w:pos="284"/>
        </w:tabs>
        <w:spacing w:after="120" w:line="240" w:lineRule="auto"/>
        <w:rPr>
          <w:rFonts w:ascii="Times New Roman" w:eastAsia="Arial Unicode MS" w:hAnsi="Times New Roman"/>
          <w:kern w:val="1"/>
          <w:sz w:val="24"/>
          <w:szCs w:val="24"/>
          <w:lang w:eastAsia="ar-SA"/>
        </w:rPr>
      </w:pPr>
    </w:p>
    <w:p w14:paraId="57AF73A1" w14:textId="77777777" w:rsidR="00285A8C" w:rsidRDefault="00285A8C">
      <w:pPr>
        <w:widowControl w:val="0"/>
        <w:tabs>
          <w:tab w:val="left" w:pos="284"/>
        </w:tabs>
        <w:spacing w:after="120" w:line="240" w:lineRule="auto"/>
      </w:pPr>
      <w:r>
        <w:rPr>
          <w:rFonts w:ascii="Times New Roman" w:eastAsia="Times New Roman" w:hAnsi="Times New Roman"/>
          <w:kern w:val="1"/>
          <w:sz w:val="24"/>
          <w:szCs w:val="24"/>
          <w:lang w:eastAsia="ar-SA"/>
        </w:rPr>
        <w:t>……………………………………………</w:t>
      </w:r>
      <w:r>
        <w:rPr>
          <w:rFonts w:ascii="Times New Roman" w:eastAsia="Arial Unicode MS" w:hAnsi="Times New Roman"/>
          <w:kern w:val="1"/>
          <w:sz w:val="24"/>
          <w:szCs w:val="24"/>
          <w:lang w:eastAsia="ar-SA"/>
        </w:rPr>
        <w:tab/>
        <w:t xml:space="preserve">           </w:t>
      </w:r>
      <w:r>
        <w:rPr>
          <w:rFonts w:ascii="Times New Roman" w:eastAsia="Arial Unicode MS" w:hAnsi="Times New Roman"/>
          <w:kern w:val="1"/>
          <w:sz w:val="24"/>
          <w:szCs w:val="24"/>
          <w:lang w:eastAsia="ar-SA"/>
        </w:rPr>
        <w:tab/>
        <w:t xml:space="preserve">           …………………………………….</w:t>
      </w:r>
    </w:p>
    <w:p w14:paraId="02726C77" w14:textId="77777777" w:rsidR="00FB77C7" w:rsidRDefault="00285A8C">
      <w:pPr>
        <w:widowControl w:val="0"/>
        <w:tabs>
          <w:tab w:val="left" w:pos="284"/>
        </w:tabs>
        <w:spacing w:after="120" w:line="240" w:lineRule="auto"/>
      </w:pPr>
      <w:r>
        <w:rPr>
          <w:rFonts w:ascii="Times New Roman" w:eastAsia="Times New Roman" w:hAnsi="Times New Roman"/>
          <w:kern w:val="1"/>
          <w:sz w:val="24"/>
          <w:szCs w:val="24"/>
          <w:lang w:eastAsia="ar-SA"/>
        </w:rPr>
        <w:t xml:space="preserve">                       </w:t>
      </w:r>
      <w:r>
        <w:rPr>
          <w:rFonts w:ascii="Times New Roman" w:eastAsia="Arial Unicode MS" w:hAnsi="Times New Roman"/>
          <w:kern w:val="1"/>
          <w:sz w:val="24"/>
          <w:szCs w:val="24"/>
          <w:lang w:eastAsia="ar-SA"/>
        </w:rPr>
        <w:t>Kupující</w:t>
      </w:r>
      <w:r>
        <w:rPr>
          <w:rFonts w:ascii="Times New Roman" w:eastAsia="Arial Unicode MS" w:hAnsi="Times New Roman"/>
          <w:kern w:val="1"/>
          <w:sz w:val="24"/>
          <w:szCs w:val="24"/>
          <w:lang w:eastAsia="ar-SA"/>
        </w:rPr>
        <w:tab/>
      </w:r>
      <w:r>
        <w:rPr>
          <w:rFonts w:ascii="Times New Roman" w:eastAsia="Arial Unicode MS" w:hAnsi="Times New Roman"/>
          <w:kern w:val="1"/>
          <w:sz w:val="24"/>
          <w:szCs w:val="24"/>
          <w:lang w:eastAsia="ar-SA"/>
        </w:rPr>
        <w:tab/>
      </w:r>
      <w:r>
        <w:rPr>
          <w:rFonts w:ascii="Times New Roman" w:eastAsia="Arial Unicode MS" w:hAnsi="Times New Roman"/>
          <w:kern w:val="1"/>
          <w:sz w:val="24"/>
          <w:szCs w:val="24"/>
          <w:lang w:eastAsia="ar-SA"/>
        </w:rPr>
        <w:tab/>
      </w:r>
      <w:r>
        <w:rPr>
          <w:rFonts w:ascii="Times New Roman" w:eastAsia="Arial Unicode MS" w:hAnsi="Times New Roman"/>
          <w:kern w:val="1"/>
          <w:sz w:val="24"/>
          <w:szCs w:val="24"/>
          <w:lang w:eastAsia="ar-SA"/>
        </w:rPr>
        <w:tab/>
      </w:r>
      <w:r>
        <w:rPr>
          <w:rFonts w:ascii="Times New Roman" w:eastAsia="Arial Unicode MS" w:hAnsi="Times New Roman"/>
          <w:kern w:val="1"/>
          <w:sz w:val="24"/>
          <w:szCs w:val="24"/>
          <w:lang w:eastAsia="ar-SA"/>
        </w:rPr>
        <w:tab/>
      </w:r>
      <w:r>
        <w:rPr>
          <w:rFonts w:ascii="Times New Roman" w:eastAsia="Arial Unicode MS" w:hAnsi="Times New Roman"/>
          <w:kern w:val="1"/>
          <w:sz w:val="24"/>
          <w:szCs w:val="24"/>
          <w:lang w:eastAsia="ar-SA"/>
        </w:rPr>
        <w:tab/>
        <w:t xml:space="preserve">       Prodávající</w:t>
      </w:r>
    </w:p>
    <w:p w14:paraId="2E7C8CED" w14:textId="2D44A843" w:rsidR="00FB77C7" w:rsidRPr="00FB77C7" w:rsidRDefault="00FB77C7">
      <w:pPr>
        <w:widowControl w:val="0"/>
        <w:tabs>
          <w:tab w:val="left" w:pos="284"/>
        </w:tabs>
        <w:spacing w:after="120" w:line="240" w:lineRule="auto"/>
      </w:pPr>
      <w:r>
        <w:tab/>
      </w:r>
      <w:r>
        <w:tab/>
        <w:t xml:space="preserve">    </w:t>
      </w:r>
      <w:r w:rsidR="006C07A0">
        <w:rPr>
          <w:rFonts w:ascii="Times New Roman" w:eastAsia="Times New Roman" w:hAnsi="Times New Roman"/>
          <w:kern w:val="1"/>
          <w:sz w:val="24"/>
          <w:szCs w:val="24"/>
          <w:lang w:eastAsia="ar-SA"/>
        </w:rPr>
        <w:t>Ing. Radim Hošek</w:t>
      </w:r>
      <w:r>
        <w:rPr>
          <w:rFonts w:ascii="Times New Roman" w:eastAsia="Arial Unicode MS" w:hAnsi="Times New Roman"/>
          <w:kern w:val="1"/>
          <w:sz w:val="24"/>
          <w:szCs w:val="24"/>
          <w:lang w:eastAsia="ar-SA"/>
        </w:rPr>
        <w:t xml:space="preserve"> </w:t>
      </w:r>
      <w:r w:rsidR="00783695">
        <w:rPr>
          <w:rFonts w:ascii="Times New Roman" w:eastAsia="Arial Unicode MS" w:hAnsi="Times New Roman"/>
          <w:kern w:val="1"/>
          <w:sz w:val="24"/>
          <w:szCs w:val="24"/>
          <w:lang w:eastAsia="ar-SA"/>
        </w:rPr>
        <w:t xml:space="preserve">           </w:t>
      </w:r>
      <w:r w:rsidR="00783695">
        <w:rPr>
          <w:rFonts w:ascii="Times New Roman" w:eastAsia="Arial Unicode MS" w:hAnsi="Times New Roman"/>
          <w:kern w:val="1"/>
          <w:sz w:val="24"/>
          <w:szCs w:val="24"/>
          <w:lang w:eastAsia="ar-SA"/>
        </w:rPr>
        <w:tab/>
      </w:r>
      <w:r w:rsidR="00783695">
        <w:rPr>
          <w:rFonts w:ascii="Times New Roman" w:eastAsia="Arial Unicode MS" w:hAnsi="Times New Roman"/>
          <w:kern w:val="1"/>
          <w:sz w:val="24"/>
          <w:szCs w:val="24"/>
          <w:lang w:eastAsia="ar-SA"/>
        </w:rPr>
        <w:tab/>
      </w:r>
      <w:r w:rsidR="00783695">
        <w:rPr>
          <w:rFonts w:ascii="Times New Roman" w:eastAsia="Arial Unicode MS" w:hAnsi="Times New Roman"/>
          <w:kern w:val="1"/>
          <w:sz w:val="24"/>
          <w:szCs w:val="24"/>
          <w:lang w:eastAsia="ar-SA"/>
        </w:rPr>
        <w:tab/>
      </w:r>
      <w:r w:rsidR="00347A5A">
        <w:rPr>
          <w:rFonts w:ascii="Times New Roman" w:eastAsia="Arial Unicode MS" w:hAnsi="Times New Roman"/>
          <w:kern w:val="1"/>
          <w:sz w:val="24"/>
          <w:szCs w:val="24"/>
          <w:lang w:eastAsia="ar-SA"/>
        </w:rPr>
        <w:t xml:space="preserve"> </w:t>
      </w:r>
      <w:r w:rsidR="006C07A0">
        <w:rPr>
          <w:rFonts w:ascii="Times New Roman" w:eastAsia="Arial Unicode MS" w:hAnsi="Times New Roman"/>
          <w:kern w:val="1"/>
          <w:sz w:val="24"/>
          <w:szCs w:val="24"/>
          <w:lang w:eastAsia="ar-SA"/>
        </w:rPr>
        <w:t xml:space="preserve">            </w:t>
      </w:r>
      <w:r>
        <w:rPr>
          <w:rFonts w:ascii="Times New Roman" w:eastAsia="Arial Unicode MS" w:hAnsi="Times New Roman"/>
          <w:kern w:val="1"/>
          <w:sz w:val="24"/>
          <w:szCs w:val="24"/>
          <w:lang w:eastAsia="ar-SA"/>
        </w:rPr>
        <w:t xml:space="preserve">           </w:t>
      </w:r>
      <w:r w:rsidR="00285A8C">
        <w:rPr>
          <w:rFonts w:ascii="Times New Roman" w:eastAsia="Arial Unicode MS" w:hAnsi="Times New Roman"/>
          <w:b/>
          <w:color w:val="FF0000"/>
          <w:kern w:val="1"/>
          <w:sz w:val="24"/>
          <w:szCs w:val="24"/>
          <w:lang w:eastAsia="ar-SA"/>
        </w:rPr>
        <w:t xml:space="preserve">doplní </w:t>
      </w:r>
      <w:r w:rsidR="00D34F89">
        <w:rPr>
          <w:rFonts w:ascii="Times New Roman" w:eastAsia="Arial Unicode MS" w:hAnsi="Times New Roman"/>
          <w:b/>
          <w:color w:val="FF0000"/>
          <w:kern w:val="1"/>
          <w:sz w:val="24"/>
          <w:szCs w:val="24"/>
          <w:lang w:eastAsia="ar-SA"/>
        </w:rPr>
        <w:t>P</w:t>
      </w:r>
      <w:r w:rsidR="00285A8C">
        <w:rPr>
          <w:rFonts w:ascii="Times New Roman" w:eastAsia="Arial Unicode MS" w:hAnsi="Times New Roman"/>
          <w:b/>
          <w:color w:val="FF0000"/>
          <w:kern w:val="1"/>
          <w:sz w:val="24"/>
          <w:szCs w:val="24"/>
          <w:lang w:eastAsia="ar-SA"/>
        </w:rPr>
        <w:t>rodávající</w:t>
      </w:r>
    </w:p>
    <w:p w14:paraId="68375CEC" w14:textId="3B80AB0A" w:rsidR="00FB77C7" w:rsidRPr="00FB77C7" w:rsidRDefault="00FB77C7">
      <w:pPr>
        <w:widowControl w:val="0"/>
        <w:tabs>
          <w:tab w:val="left" w:pos="284"/>
        </w:tabs>
        <w:spacing w:after="120" w:line="240" w:lineRule="auto"/>
        <w:rPr>
          <w:rFonts w:ascii="Times New Roman" w:eastAsia="Arial Unicode MS" w:hAnsi="Times New Roman"/>
          <w:b/>
          <w:color w:val="FF0000"/>
          <w:kern w:val="1"/>
          <w:sz w:val="24"/>
          <w:szCs w:val="24"/>
          <w:lang w:eastAsia="ar-SA"/>
        </w:rPr>
      </w:pPr>
      <w:r>
        <w:rPr>
          <w:rFonts w:ascii="Times New Roman" w:eastAsia="Arial Unicode MS" w:hAnsi="Times New Roman"/>
          <w:b/>
          <w:color w:val="FF0000"/>
          <w:kern w:val="1"/>
          <w:sz w:val="24"/>
          <w:szCs w:val="24"/>
          <w:lang w:eastAsia="ar-SA"/>
        </w:rPr>
        <w:tab/>
      </w:r>
      <w:r>
        <w:rPr>
          <w:rFonts w:ascii="Times New Roman" w:eastAsia="Arial Unicode MS" w:hAnsi="Times New Roman"/>
          <w:b/>
          <w:color w:val="FF0000"/>
          <w:kern w:val="1"/>
          <w:sz w:val="24"/>
          <w:szCs w:val="24"/>
          <w:lang w:eastAsia="ar-SA"/>
        </w:rPr>
        <w:tab/>
      </w:r>
      <w:r>
        <w:rPr>
          <w:rFonts w:ascii="Times New Roman" w:eastAsia="Arial Unicode MS" w:hAnsi="Times New Roman"/>
          <w:b/>
          <w:color w:val="FF0000"/>
          <w:kern w:val="1"/>
          <w:sz w:val="24"/>
          <w:szCs w:val="24"/>
          <w:lang w:eastAsia="ar-SA"/>
        </w:rPr>
        <w:tab/>
        <w:t xml:space="preserve"> </w:t>
      </w:r>
      <w:r>
        <w:rPr>
          <w:rFonts w:ascii="Times New Roman" w:eastAsia="Arial Unicode MS" w:hAnsi="Times New Roman"/>
          <w:kern w:val="1"/>
          <w:sz w:val="24"/>
          <w:szCs w:val="24"/>
          <w:lang w:eastAsia="ar-SA"/>
        </w:rPr>
        <w:t xml:space="preserve">ředitel </w:t>
      </w:r>
    </w:p>
    <w:p w14:paraId="58C529CA" w14:textId="77777777" w:rsidR="00EF2351" w:rsidRDefault="00EF2351">
      <w:pPr>
        <w:widowControl w:val="0"/>
        <w:tabs>
          <w:tab w:val="left" w:pos="284"/>
        </w:tabs>
        <w:spacing w:after="120" w:line="240" w:lineRule="auto"/>
        <w:rPr>
          <w:rFonts w:ascii="Times New Roman" w:eastAsia="Arial Unicode MS" w:hAnsi="Times New Roman"/>
          <w:i/>
          <w:kern w:val="1"/>
          <w:lang w:eastAsia="ar-SA"/>
        </w:rPr>
      </w:pPr>
      <w:r>
        <w:rPr>
          <w:rFonts w:ascii="Times New Roman" w:eastAsia="Arial Unicode MS" w:hAnsi="Times New Roman"/>
          <w:kern w:val="1"/>
          <w:sz w:val="24"/>
          <w:szCs w:val="24"/>
          <w:lang w:eastAsia="ar-SA"/>
        </w:rPr>
        <w:tab/>
      </w:r>
      <w:r>
        <w:rPr>
          <w:rFonts w:ascii="Times New Roman" w:eastAsia="Arial Unicode MS" w:hAnsi="Times New Roman"/>
          <w:kern w:val="1"/>
          <w:sz w:val="24"/>
          <w:szCs w:val="24"/>
          <w:lang w:eastAsia="ar-SA"/>
        </w:rPr>
        <w:tab/>
        <w:t xml:space="preserve"> </w:t>
      </w:r>
      <w:r>
        <w:rPr>
          <w:rFonts w:ascii="Times New Roman" w:eastAsia="Arial Unicode MS" w:hAnsi="Times New Roman"/>
          <w:i/>
          <w:kern w:val="1"/>
          <w:lang w:eastAsia="ar-SA"/>
        </w:rPr>
        <w:t xml:space="preserve"> </w:t>
      </w:r>
    </w:p>
    <w:p w14:paraId="3A99A2CD" w14:textId="77777777" w:rsidR="005066FC" w:rsidRDefault="005066FC">
      <w:pPr>
        <w:widowControl w:val="0"/>
        <w:tabs>
          <w:tab w:val="left" w:pos="284"/>
        </w:tabs>
        <w:spacing w:after="120" w:line="240" w:lineRule="auto"/>
        <w:rPr>
          <w:rFonts w:ascii="Times New Roman" w:eastAsia="Arial Unicode MS" w:hAnsi="Times New Roman"/>
          <w:i/>
          <w:kern w:val="1"/>
          <w:lang w:eastAsia="ar-SA"/>
        </w:rPr>
      </w:pPr>
    </w:p>
    <w:p w14:paraId="3D26BE01" w14:textId="77777777" w:rsidR="005066FC" w:rsidRDefault="005066FC">
      <w:pPr>
        <w:widowControl w:val="0"/>
        <w:tabs>
          <w:tab w:val="left" w:pos="284"/>
        </w:tabs>
        <w:spacing w:after="120" w:line="240" w:lineRule="auto"/>
        <w:rPr>
          <w:rFonts w:ascii="Times New Roman" w:eastAsia="Arial Unicode MS" w:hAnsi="Times New Roman"/>
          <w:i/>
          <w:kern w:val="1"/>
          <w:lang w:eastAsia="ar-SA"/>
        </w:rPr>
      </w:pPr>
    </w:p>
    <w:p w14:paraId="70FC84EF" w14:textId="77777777" w:rsidR="00B04701" w:rsidRDefault="009405BF" w:rsidP="00B04701">
      <w:pPr>
        <w:suppressAutoHyphens w:val="0"/>
        <w:spacing w:after="0" w:line="240" w:lineRule="auto"/>
        <w:rPr>
          <w:rFonts w:ascii="Times New Roman" w:eastAsia="Arial Unicode MS" w:hAnsi="Times New Roman"/>
          <w:kern w:val="1"/>
          <w:sz w:val="24"/>
          <w:szCs w:val="24"/>
          <w:lang w:eastAsia="ar-SA"/>
        </w:rPr>
      </w:pPr>
      <w:r>
        <w:rPr>
          <w:rFonts w:eastAsia="Times New Roman" w:cs="Calibri"/>
          <w:color w:val="000000"/>
          <w:lang w:eastAsia="cs-CZ"/>
        </w:rPr>
        <w:br w:type="page"/>
      </w:r>
    </w:p>
    <w:tbl>
      <w:tblPr>
        <w:tblW w:w="10177" w:type="dxa"/>
        <w:jc w:val="center"/>
        <w:tblCellMar>
          <w:left w:w="70" w:type="dxa"/>
          <w:right w:w="70" w:type="dxa"/>
        </w:tblCellMar>
        <w:tblLook w:val="04A0" w:firstRow="1" w:lastRow="0" w:firstColumn="1" w:lastColumn="0" w:noHBand="0" w:noVBand="1"/>
      </w:tblPr>
      <w:tblGrid>
        <w:gridCol w:w="1840"/>
        <w:gridCol w:w="1704"/>
        <w:gridCol w:w="1120"/>
        <w:gridCol w:w="1000"/>
        <w:gridCol w:w="1500"/>
        <w:gridCol w:w="1500"/>
        <w:gridCol w:w="1505"/>
        <w:gridCol w:w="8"/>
      </w:tblGrid>
      <w:tr w:rsidR="000D072C" w:rsidRPr="00BE7D27" w14:paraId="72662E54" w14:textId="77777777" w:rsidTr="00764D32">
        <w:trPr>
          <w:gridAfter w:val="1"/>
          <w:wAfter w:w="8" w:type="dxa"/>
          <w:trHeight w:val="300"/>
          <w:jc w:val="center"/>
        </w:trPr>
        <w:tc>
          <w:tcPr>
            <w:tcW w:w="7164" w:type="dxa"/>
            <w:gridSpan w:val="5"/>
            <w:tcBorders>
              <w:top w:val="nil"/>
              <w:left w:val="nil"/>
              <w:bottom w:val="nil"/>
              <w:right w:val="nil"/>
            </w:tcBorders>
            <w:noWrap/>
            <w:vAlign w:val="bottom"/>
            <w:hideMark/>
          </w:tcPr>
          <w:p w14:paraId="0378A8D8" w14:textId="62E638E3" w:rsidR="000D072C" w:rsidRPr="00BE7D27" w:rsidRDefault="000D072C" w:rsidP="00B72ED5">
            <w:pPr>
              <w:spacing w:after="0" w:line="240" w:lineRule="auto"/>
              <w:rPr>
                <w:rFonts w:ascii="Times New Roman" w:eastAsia="Times New Roman" w:hAnsi="Times New Roman"/>
                <w:sz w:val="20"/>
                <w:szCs w:val="20"/>
                <w:lang w:eastAsia="cs-CZ"/>
              </w:rPr>
            </w:pPr>
            <w:r w:rsidRPr="00BE7D27">
              <w:rPr>
                <w:rFonts w:eastAsia="Times New Roman" w:cs="Calibri"/>
                <w:color w:val="000000"/>
                <w:lang w:eastAsia="cs-CZ"/>
              </w:rPr>
              <w:lastRenderedPageBreak/>
              <w:t xml:space="preserve">Příloha č. </w:t>
            </w:r>
            <w:r>
              <w:rPr>
                <w:rFonts w:eastAsia="Times New Roman" w:cs="Calibri"/>
                <w:color w:val="000000"/>
                <w:lang w:eastAsia="cs-CZ"/>
              </w:rPr>
              <w:t>1</w:t>
            </w:r>
            <w:r w:rsidRPr="00BE7D27">
              <w:rPr>
                <w:rFonts w:eastAsia="Times New Roman" w:cs="Calibri"/>
                <w:color w:val="000000"/>
                <w:lang w:eastAsia="cs-CZ"/>
              </w:rPr>
              <w:t xml:space="preserve"> Položkový rozpočet</w:t>
            </w:r>
            <w:r w:rsidRPr="00BE7D27">
              <w:rPr>
                <w:rFonts w:eastAsia="Times New Roman" w:cs="Calibri"/>
                <w:b/>
                <w:bCs/>
                <w:color w:val="000000"/>
                <w:lang w:eastAsia="cs-CZ"/>
              </w:rPr>
              <w:t xml:space="preserve"> </w:t>
            </w:r>
          </w:p>
        </w:tc>
        <w:tc>
          <w:tcPr>
            <w:tcW w:w="1500" w:type="dxa"/>
            <w:tcBorders>
              <w:top w:val="nil"/>
              <w:left w:val="nil"/>
              <w:bottom w:val="nil"/>
              <w:right w:val="nil"/>
            </w:tcBorders>
            <w:noWrap/>
            <w:vAlign w:val="bottom"/>
            <w:hideMark/>
          </w:tcPr>
          <w:p w14:paraId="46F21586" w14:textId="77777777" w:rsidR="000D072C" w:rsidRPr="00BE7D27" w:rsidRDefault="000D072C"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noWrap/>
            <w:vAlign w:val="bottom"/>
            <w:hideMark/>
          </w:tcPr>
          <w:p w14:paraId="50309237" w14:textId="77777777" w:rsidR="000D072C" w:rsidRPr="00BE7D27" w:rsidRDefault="000D072C" w:rsidP="00B72ED5">
            <w:pPr>
              <w:spacing w:after="0" w:line="240" w:lineRule="auto"/>
              <w:rPr>
                <w:rFonts w:ascii="Times New Roman" w:eastAsia="Times New Roman" w:hAnsi="Times New Roman"/>
                <w:sz w:val="20"/>
                <w:szCs w:val="20"/>
                <w:lang w:eastAsia="cs-CZ"/>
              </w:rPr>
            </w:pPr>
          </w:p>
        </w:tc>
      </w:tr>
      <w:tr w:rsidR="00B04701" w:rsidRPr="00BE7D27" w14:paraId="0B60D2B3" w14:textId="77777777" w:rsidTr="00B72ED5">
        <w:trPr>
          <w:gridAfter w:val="1"/>
          <w:wAfter w:w="8" w:type="dxa"/>
          <w:trHeight w:val="300"/>
          <w:jc w:val="center"/>
        </w:trPr>
        <w:tc>
          <w:tcPr>
            <w:tcW w:w="3544" w:type="dxa"/>
            <w:gridSpan w:val="2"/>
            <w:tcBorders>
              <w:top w:val="nil"/>
              <w:left w:val="nil"/>
              <w:bottom w:val="nil"/>
              <w:right w:val="nil"/>
            </w:tcBorders>
            <w:noWrap/>
            <w:vAlign w:val="center"/>
            <w:hideMark/>
          </w:tcPr>
          <w:p w14:paraId="550C515D"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ev. č. zadavatele: 2025/Z5</w:t>
            </w:r>
          </w:p>
        </w:tc>
        <w:tc>
          <w:tcPr>
            <w:tcW w:w="1120" w:type="dxa"/>
            <w:tcBorders>
              <w:top w:val="nil"/>
              <w:left w:val="nil"/>
              <w:bottom w:val="nil"/>
              <w:right w:val="nil"/>
            </w:tcBorders>
            <w:noWrap/>
            <w:vAlign w:val="center"/>
            <w:hideMark/>
          </w:tcPr>
          <w:p w14:paraId="549A3892" w14:textId="77777777" w:rsidR="00B04701" w:rsidRPr="00BE7D27" w:rsidRDefault="00B04701" w:rsidP="00B72ED5">
            <w:pPr>
              <w:spacing w:after="0" w:line="240" w:lineRule="auto"/>
              <w:rPr>
                <w:rFonts w:eastAsia="Times New Roman" w:cs="Calibri"/>
                <w:color w:val="000000"/>
                <w:lang w:eastAsia="cs-CZ"/>
              </w:rPr>
            </w:pPr>
          </w:p>
        </w:tc>
        <w:tc>
          <w:tcPr>
            <w:tcW w:w="1000" w:type="dxa"/>
            <w:tcBorders>
              <w:top w:val="nil"/>
              <w:left w:val="nil"/>
              <w:bottom w:val="nil"/>
              <w:right w:val="nil"/>
            </w:tcBorders>
            <w:noWrap/>
            <w:vAlign w:val="center"/>
            <w:hideMark/>
          </w:tcPr>
          <w:p w14:paraId="3B79266F"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31C451A8"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537D71FF"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noWrap/>
            <w:vAlign w:val="bottom"/>
            <w:hideMark/>
          </w:tcPr>
          <w:p w14:paraId="0E8B26EC" w14:textId="77777777" w:rsidR="00B04701" w:rsidRPr="00BE7D27" w:rsidRDefault="00B04701" w:rsidP="00B72ED5">
            <w:pPr>
              <w:spacing w:after="0" w:line="240" w:lineRule="auto"/>
              <w:rPr>
                <w:rFonts w:ascii="Times New Roman" w:eastAsia="Times New Roman" w:hAnsi="Times New Roman"/>
                <w:sz w:val="20"/>
                <w:szCs w:val="20"/>
                <w:lang w:eastAsia="cs-CZ"/>
              </w:rPr>
            </w:pPr>
          </w:p>
        </w:tc>
      </w:tr>
      <w:tr w:rsidR="00B04701" w:rsidRPr="00BE7D27" w14:paraId="1819A485" w14:textId="77777777" w:rsidTr="00B72ED5">
        <w:trPr>
          <w:gridAfter w:val="1"/>
          <w:wAfter w:w="8" w:type="dxa"/>
          <w:trHeight w:val="315"/>
          <w:jc w:val="center"/>
        </w:trPr>
        <w:tc>
          <w:tcPr>
            <w:tcW w:w="1840" w:type="dxa"/>
            <w:tcBorders>
              <w:top w:val="nil"/>
              <w:left w:val="nil"/>
              <w:bottom w:val="nil"/>
              <w:right w:val="nil"/>
            </w:tcBorders>
            <w:noWrap/>
            <w:vAlign w:val="bottom"/>
            <w:hideMark/>
          </w:tcPr>
          <w:p w14:paraId="1C7FE1E4"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704" w:type="dxa"/>
            <w:tcBorders>
              <w:top w:val="nil"/>
              <w:left w:val="nil"/>
              <w:bottom w:val="nil"/>
              <w:right w:val="nil"/>
            </w:tcBorders>
            <w:noWrap/>
            <w:vAlign w:val="bottom"/>
            <w:hideMark/>
          </w:tcPr>
          <w:p w14:paraId="71099887"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noWrap/>
            <w:vAlign w:val="bottom"/>
            <w:hideMark/>
          </w:tcPr>
          <w:p w14:paraId="182D75CC"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noWrap/>
            <w:vAlign w:val="bottom"/>
            <w:hideMark/>
          </w:tcPr>
          <w:p w14:paraId="230CC53D"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3BF77C7E"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206FC49E"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noWrap/>
            <w:vAlign w:val="bottom"/>
            <w:hideMark/>
          </w:tcPr>
          <w:p w14:paraId="7AD6A8E0" w14:textId="77777777" w:rsidR="00B04701" w:rsidRPr="00BE7D27" w:rsidRDefault="00B04701" w:rsidP="00B72ED5">
            <w:pPr>
              <w:spacing w:after="0" w:line="240" w:lineRule="auto"/>
              <w:rPr>
                <w:rFonts w:ascii="Times New Roman" w:eastAsia="Times New Roman" w:hAnsi="Times New Roman"/>
                <w:sz w:val="20"/>
                <w:szCs w:val="20"/>
                <w:lang w:eastAsia="cs-CZ"/>
              </w:rPr>
            </w:pPr>
          </w:p>
        </w:tc>
      </w:tr>
      <w:tr w:rsidR="00B04701" w:rsidRPr="00BE7D27" w14:paraId="05E7A9FD" w14:textId="77777777" w:rsidTr="00B72ED5">
        <w:trPr>
          <w:trHeight w:val="300"/>
          <w:jc w:val="center"/>
        </w:trPr>
        <w:tc>
          <w:tcPr>
            <w:tcW w:w="10177" w:type="dxa"/>
            <w:gridSpan w:val="8"/>
            <w:tcBorders>
              <w:top w:val="single" w:sz="8" w:space="0" w:color="auto"/>
              <w:left w:val="single" w:sz="8" w:space="0" w:color="auto"/>
              <w:bottom w:val="single" w:sz="4" w:space="0" w:color="auto"/>
              <w:right w:val="single" w:sz="8" w:space="0" w:color="000000"/>
            </w:tcBorders>
            <w:noWrap/>
            <w:vAlign w:val="center"/>
            <w:hideMark/>
          </w:tcPr>
          <w:p w14:paraId="2AC941A2" w14:textId="77777777" w:rsidR="00B04701" w:rsidRPr="00BE7D27" w:rsidRDefault="00B04701" w:rsidP="00B72ED5">
            <w:pPr>
              <w:spacing w:after="0" w:line="240" w:lineRule="auto"/>
              <w:rPr>
                <w:rFonts w:eastAsia="Times New Roman" w:cs="Calibri"/>
                <w:b/>
                <w:bCs/>
                <w:color w:val="000000"/>
                <w:lang w:eastAsia="cs-CZ"/>
              </w:rPr>
            </w:pPr>
            <w:r w:rsidRPr="00BE7D27">
              <w:rPr>
                <w:rFonts w:eastAsia="Times New Roman" w:cs="Calibri"/>
                <w:b/>
                <w:bCs/>
                <w:color w:val="000000"/>
                <w:lang w:eastAsia="cs-CZ"/>
              </w:rPr>
              <w:t>Předmět plnění</w:t>
            </w:r>
          </w:p>
        </w:tc>
      </w:tr>
      <w:tr w:rsidR="00B04701" w:rsidRPr="00BE7D27" w14:paraId="418C609A" w14:textId="77777777" w:rsidTr="00B72ED5">
        <w:trPr>
          <w:trHeight w:val="315"/>
          <w:jc w:val="center"/>
        </w:trPr>
        <w:tc>
          <w:tcPr>
            <w:tcW w:w="10177" w:type="dxa"/>
            <w:gridSpan w:val="8"/>
            <w:tcBorders>
              <w:top w:val="single" w:sz="4" w:space="0" w:color="auto"/>
              <w:left w:val="single" w:sz="8" w:space="0" w:color="auto"/>
              <w:bottom w:val="single" w:sz="8" w:space="0" w:color="auto"/>
              <w:right w:val="single" w:sz="8" w:space="0" w:color="000000"/>
            </w:tcBorders>
            <w:shd w:val="clear" w:color="D9D9D9" w:fill="BDD7EE"/>
            <w:noWrap/>
            <w:vAlign w:val="center"/>
            <w:hideMark/>
          </w:tcPr>
          <w:p w14:paraId="237102FD"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Položkový rozpočet </w:t>
            </w:r>
          </w:p>
        </w:tc>
      </w:tr>
      <w:tr w:rsidR="00B04701" w:rsidRPr="00BE7D27" w14:paraId="628A871F" w14:textId="77777777" w:rsidTr="00B72ED5">
        <w:trPr>
          <w:gridAfter w:val="1"/>
          <w:wAfter w:w="8" w:type="dxa"/>
          <w:trHeight w:val="315"/>
          <w:jc w:val="center"/>
        </w:trPr>
        <w:tc>
          <w:tcPr>
            <w:tcW w:w="1840" w:type="dxa"/>
            <w:tcBorders>
              <w:top w:val="nil"/>
              <w:left w:val="nil"/>
              <w:bottom w:val="nil"/>
              <w:right w:val="nil"/>
            </w:tcBorders>
            <w:noWrap/>
            <w:vAlign w:val="bottom"/>
            <w:hideMark/>
          </w:tcPr>
          <w:p w14:paraId="4162D2BB" w14:textId="77777777" w:rsidR="00B04701" w:rsidRPr="00BE7D27" w:rsidRDefault="00B04701" w:rsidP="00B72ED5">
            <w:pPr>
              <w:spacing w:after="0" w:line="240" w:lineRule="auto"/>
              <w:rPr>
                <w:rFonts w:eastAsia="Times New Roman" w:cs="Calibri"/>
                <w:color w:val="000000"/>
                <w:lang w:eastAsia="cs-CZ"/>
              </w:rPr>
            </w:pPr>
          </w:p>
        </w:tc>
        <w:tc>
          <w:tcPr>
            <w:tcW w:w="1704" w:type="dxa"/>
            <w:tcBorders>
              <w:top w:val="nil"/>
              <w:left w:val="nil"/>
              <w:bottom w:val="nil"/>
              <w:right w:val="nil"/>
            </w:tcBorders>
            <w:noWrap/>
            <w:vAlign w:val="bottom"/>
            <w:hideMark/>
          </w:tcPr>
          <w:p w14:paraId="073B2129"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noWrap/>
            <w:vAlign w:val="bottom"/>
            <w:hideMark/>
          </w:tcPr>
          <w:p w14:paraId="0273D17A"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noWrap/>
            <w:vAlign w:val="bottom"/>
            <w:hideMark/>
          </w:tcPr>
          <w:p w14:paraId="3037F5E9"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6DE1B526"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06EF6AEB"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noWrap/>
            <w:vAlign w:val="bottom"/>
            <w:hideMark/>
          </w:tcPr>
          <w:p w14:paraId="29E57371" w14:textId="77777777" w:rsidR="00B04701" w:rsidRPr="00BE7D27" w:rsidRDefault="00B04701" w:rsidP="00B72ED5">
            <w:pPr>
              <w:spacing w:after="0" w:line="240" w:lineRule="auto"/>
              <w:rPr>
                <w:rFonts w:ascii="Times New Roman" w:eastAsia="Times New Roman" w:hAnsi="Times New Roman"/>
                <w:sz w:val="20"/>
                <w:szCs w:val="20"/>
                <w:lang w:eastAsia="cs-CZ"/>
              </w:rPr>
            </w:pPr>
          </w:p>
        </w:tc>
      </w:tr>
      <w:tr w:rsidR="00B04701" w:rsidRPr="00BE7D27" w14:paraId="69C875AE" w14:textId="77777777" w:rsidTr="00B72ED5">
        <w:trPr>
          <w:trHeight w:val="360"/>
          <w:jc w:val="center"/>
        </w:trPr>
        <w:tc>
          <w:tcPr>
            <w:tcW w:w="10177" w:type="dxa"/>
            <w:gridSpan w:val="8"/>
            <w:tcBorders>
              <w:top w:val="single" w:sz="8" w:space="0" w:color="auto"/>
              <w:left w:val="single" w:sz="8" w:space="0" w:color="auto"/>
              <w:bottom w:val="single" w:sz="8" w:space="0" w:color="auto"/>
              <w:right w:val="single" w:sz="8" w:space="0" w:color="000000"/>
            </w:tcBorders>
            <w:hideMark/>
          </w:tcPr>
          <w:p w14:paraId="776E9EA1" w14:textId="77777777" w:rsidR="00B04701" w:rsidRPr="00BE7D27" w:rsidRDefault="00B04701" w:rsidP="00B72ED5">
            <w:pPr>
              <w:spacing w:after="0" w:line="240" w:lineRule="auto"/>
              <w:rPr>
                <w:rFonts w:eastAsia="Times New Roman" w:cs="Calibri"/>
                <w:i/>
                <w:iCs/>
                <w:color w:val="000000"/>
                <w:lang w:eastAsia="cs-CZ"/>
              </w:rPr>
            </w:pPr>
            <w:r w:rsidRPr="00BE7D27">
              <w:rPr>
                <w:rFonts w:eastAsia="Times New Roman" w:cs="Calibri"/>
                <w:b/>
                <w:bCs/>
                <w:i/>
                <w:iCs/>
                <w:color w:val="000000"/>
                <w:lang w:eastAsia="cs-CZ"/>
              </w:rPr>
              <w:t xml:space="preserve">Pokyn pro zhotovitele: </w:t>
            </w:r>
            <w:r w:rsidRPr="00BE7D27">
              <w:rPr>
                <w:rFonts w:eastAsia="Times New Roman" w:cs="Calibri"/>
                <w:i/>
                <w:iCs/>
                <w:color w:val="000000"/>
                <w:lang w:eastAsia="cs-CZ"/>
              </w:rPr>
              <w:t xml:space="preserve">Zhotovitel vyplní jednotkové ceny u uvedených položek. </w:t>
            </w:r>
          </w:p>
        </w:tc>
      </w:tr>
      <w:tr w:rsidR="00B04701" w:rsidRPr="00BE7D27" w14:paraId="4EF60DA2" w14:textId="77777777" w:rsidTr="00B72ED5">
        <w:trPr>
          <w:gridAfter w:val="1"/>
          <w:wAfter w:w="8" w:type="dxa"/>
          <w:trHeight w:val="300"/>
          <w:jc w:val="center"/>
        </w:trPr>
        <w:tc>
          <w:tcPr>
            <w:tcW w:w="1840" w:type="dxa"/>
            <w:tcBorders>
              <w:top w:val="nil"/>
              <w:left w:val="nil"/>
              <w:bottom w:val="nil"/>
              <w:right w:val="nil"/>
            </w:tcBorders>
            <w:vAlign w:val="bottom"/>
            <w:hideMark/>
          </w:tcPr>
          <w:p w14:paraId="4A578354" w14:textId="77777777" w:rsidR="00B04701" w:rsidRPr="00BE7D27" w:rsidRDefault="00B04701" w:rsidP="00B72ED5">
            <w:pPr>
              <w:spacing w:after="0" w:line="240" w:lineRule="auto"/>
              <w:rPr>
                <w:rFonts w:eastAsia="Times New Roman" w:cs="Calibri"/>
                <w:i/>
                <w:iCs/>
                <w:color w:val="000000"/>
                <w:lang w:eastAsia="cs-CZ"/>
              </w:rPr>
            </w:pPr>
          </w:p>
        </w:tc>
        <w:tc>
          <w:tcPr>
            <w:tcW w:w="1704" w:type="dxa"/>
            <w:tcBorders>
              <w:top w:val="nil"/>
              <w:left w:val="nil"/>
              <w:bottom w:val="nil"/>
              <w:right w:val="nil"/>
            </w:tcBorders>
            <w:vAlign w:val="bottom"/>
            <w:hideMark/>
          </w:tcPr>
          <w:p w14:paraId="1A5615AB"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738A0707"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113C8371"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vAlign w:val="bottom"/>
            <w:hideMark/>
          </w:tcPr>
          <w:p w14:paraId="598B4F1B"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vAlign w:val="bottom"/>
            <w:hideMark/>
          </w:tcPr>
          <w:p w14:paraId="50669C78"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vAlign w:val="bottom"/>
            <w:hideMark/>
          </w:tcPr>
          <w:p w14:paraId="0B8D8362" w14:textId="77777777" w:rsidR="00B04701" w:rsidRPr="00BE7D27" w:rsidRDefault="00B04701" w:rsidP="00B72ED5">
            <w:pPr>
              <w:spacing w:after="0" w:line="240" w:lineRule="auto"/>
              <w:rPr>
                <w:rFonts w:ascii="Times New Roman" w:eastAsia="Times New Roman" w:hAnsi="Times New Roman"/>
                <w:sz w:val="20"/>
                <w:szCs w:val="20"/>
                <w:lang w:eastAsia="cs-CZ"/>
              </w:rPr>
            </w:pPr>
          </w:p>
        </w:tc>
      </w:tr>
      <w:tr w:rsidR="00B04701" w:rsidRPr="00BE7D27" w14:paraId="014809ED" w14:textId="77777777" w:rsidTr="00B72ED5">
        <w:trPr>
          <w:gridAfter w:val="1"/>
          <w:wAfter w:w="8" w:type="dxa"/>
          <w:trHeight w:val="930"/>
          <w:jc w:val="center"/>
        </w:trPr>
        <w:tc>
          <w:tcPr>
            <w:tcW w:w="3544" w:type="dxa"/>
            <w:gridSpan w:val="2"/>
            <w:tcBorders>
              <w:top w:val="single" w:sz="8" w:space="0" w:color="auto"/>
              <w:left w:val="single" w:sz="8" w:space="0" w:color="auto"/>
              <w:bottom w:val="single" w:sz="8" w:space="0" w:color="auto"/>
              <w:right w:val="single" w:sz="4" w:space="0" w:color="auto"/>
            </w:tcBorders>
            <w:shd w:val="clear" w:color="BDD7EE" w:fill="D9D9D9"/>
            <w:vAlign w:val="bottom"/>
            <w:hideMark/>
          </w:tcPr>
          <w:p w14:paraId="5075E12F" w14:textId="77777777" w:rsidR="00B04701" w:rsidRPr="00BE7D27" w:rsidRDefault="00B04701" w:rsidP="00B72ED5">
            <w:pPr>
              <w:spacing w:after="0" w:line="240" w:lineRule="auto"/>
              <w:rPr>
                <w:rFonts w:eastAsia="Times New Roman" w:cs="Calibri"/>
                <w:b/>
                <w:bCs/>
                <w:i/>
                <w:iCs/>
                <w:color w:val="000000"/>
                <w:lang w:eastAsia="cs-CZ"/>
              </w:rPr>
            </w:pPr>
            <w:r w:rsidRPr="00BE7D27">
              <w:rPr>
                <w:rFonts w:eastAsia="Times New Roman" w:cs="Calibri"/>
                <w:b/>
                <w:bCs/>
                <w:i/>
                <w:iCs/>
                <w:color w:val="000000"/>
                <w:lang w:eastAsia="cs-CZ"/>
              </w:rPr>
              <w:t> </w:t>
            </w:r>
          </w:p>
        </w:tc>
        <w:tc>
          <w:tcPr>
            <w:tcW w:w="1120" w:type="dxa"/>
            <w:tcBorders>
              <w:top w:val="single" w:sz="8" w:space="0" w:color="auto"/>
              <w:left w:val="nil"/>
              <w:bottom w:val="single" w:sz="8" w:space="0" w:color="auto"/>
              <w:right w:val="single" w:sz="4" w:space="0" w:color="auto"/>
            </w:tcBorders>
            <w:shd w:val="clear" w:color="BDD7EE" w:fill="D9D9D9"/>
            <w:vAlign w:val="center"/>
            <w:hideMark/>
          </w:tcPr>
          <w:p w14:paraId="554CA00A" w14:textId="77777777" w:rsidR="00B04701" w:rsidRPr="00BE7D27" w:rsidRDefault="00B04701" w:rsidP="00B72ED5">
            <w:pPr>
              <w:spacing w:after="0" w:line="240" w:lineRule="auto"/>
              <w:jc w:val="center"/>
              <w:rPr>
                <w:rFonts w:eastAsia="Times New Roman" w:cs="Calibri"/>
                <w:b/>
                <w:bCs/>
                <w:i/>
                <w:iCs/>
                <w:color w:val="000000"/>
                <w:lang w:eastAsia="cs-CZ"/>
              </w:rPr>
            </w:pPr>
            <w:r w:rsidRPr="00BE7D27">
              <w:rPr>
                <w:rFonts w:eastAsia="Times New Roman" w:cs="Calibri"/>
                <w:b/>
                <w:bCs/>
                <w:i/>
                <w:iCs/>
                <w:color w:val="000000"/>
                <w:lang w:eastAsia="cs-CZ"/>
              </w:rPr>
              <w:t xml:space="preserve">množství </w:t>
            </w:r>
          </w:p>
        </w:tc>
        <w:tc>
          <w:tcPr>
            <w:tcW w:w="1000" w:type="dxa"/>
            <w:tcBorders>
              <w:top w:val="single" w:sz="8" w:space="0" w:color="auto"/>
              <w:left w:val="nil"/>
              <w:bottom w:val="single" w:sz="8" w:space="0" w:color="auto"/>
              <w:right w:val="single" w:sz="4" w:space="0" w:color="auto"/>
            </w:tcBorders>
            <w:shd w:val="clear" w:color="BDD7EE" w:fill="D9D9D9"/>
            <w:vAlign w:val="center"/>
            <w:hideMark/>
          </w:tcPr>
          <w:p w14:paraId="77A482E9" w14:textId="77777777" w:rsidR="00B04701" w:rsidRPr="00BE7D27" w:rsidRDefault="00B04701" w:rsidP="00B72ED5">
            <w:pPr>
              <w:spacing w:after="0" w:line="240" w:lineRule="auto"/>
              <w:jc w:val="center"/>
              <w:rPr>
                <w:rFonts w:eastAsia="Times New Roman" w:cs="Calibri"/>
                <w:b/>
                <w:bCs/>
                <w:i/>
                <w:iCs/>
                <w:color w:val="000000"/>
                <w:lang w:eastAsia="cs-CZ"/>
              </w:rPr>
            </w:pPr>
            <w:r w:rsidRPr="00BE7D27">
              <w:rPr>
                <w:rFonts w:eastAsia="Times New Roman" w:cs="Calibri"/>
                <w:b/>
                <w:bCs/>
                <w:i/>
                <w:iCs/>
                <w:color w:val="000000"/>
                <w:lang w:eastAsia="cs-CZ"/>
              </w:rPr>
              <w:t>jednotky</w:t>
            </w:r>
          </w:p>
        </w:tc>
        <w:tc>
          <w:tcPr>
            <w:tcW w:w="1500" w:type="dxa"/>
            <w:tcBorders>
              <w:top w:val="single" w:sz="8" w:space="0" w:color="auto"/>
              <w:left w:val="nil"/>
              <w:bottom w:val="single" w:sz="8" w:space="0" w:color="auto"/>
              <w:right w:val="single" w:sz="4" w:space="0" w:color="auto"/>
            </w:tcBorders>
            <w:shd w:val="clear" w:color="BDD7EE" w:fill="D9D9D9"/>
            <w:vAlign w:val="center"/>
            <w:hideMark/>
          </w:tcPr>
          <w:p w14:paraId="7D3F1855" w14:textId="77777777" w:rsidR="00B04701" w:rsidRPr="00BE7D27" w:rsidRDefault="00B04701" w:rsidP="00B72ED5">
            <w:pPr>
              <w:spacing w:after="0" w:line="240" w:lineRule="auto"/>
              <w:jc w:val="center"/>
              <w:rPr>
                <w:rFonts w:eastAsia="Times New Roman" w:cs="Calibri"/>
                <w:b/>
                <w:bCs/>
                <w:i/>
                <w:iCs/>
                <w:color w:val="000000"/>
                <w:lang w:eastAsia="cs-CZ"/>
              </w:rPr>
            </w:pPr>
            <w:r w:rsidRPr="00BE7D27">
              <w:rPr>
                <w:rFonts w:eastAsia="Times New Roman" w:cs="Calibri"/>
                <w:b/>
                <w:bCs/>
                <w:i/>
                <w:iCs/>
                <w:color w:val="000000"/>
                <w:lang w:eastAsia="cs-CZ"/>
              </w:rPr>
              <w:t xml:space="preserve">jednotková cena bez DPH v Kč  </w:t>
            </w:r>
          </w:p>
        </w:tc>
        <w:tc>
          <w:tcPr>
            <w:tcW w:w="1500" w:type="dxa"/>
            <w:tcBorders>
              <w:top w:val="single" w:sz="8" w:space="0" w:color="auto"/>
              <w:left w:val="nil"/>
              <w:bottom w:val="single" w:sz="8" w:space="0" w:color="auto"/>
              <w:right w:val="nil"/>
            </w:tcBorders>
            <w:shd w:val="clear" w:color="BDD7EE" w:fill="D9D9D9"/>
            <w:vAlign w:val="center"/>
            <w:hideMark/>
          </w:tcPr>
          <w:p w14:paraId="78956019" w14:textId="77777777" w:rsidR="00B04701" w:rsidRPr="00BE7D27" w:rsidRDefault="00B04701" w:rsidP="00B72ED5">
            <w:pPr>
              <w:spacing w:after="0" w:line="240" w:lineRule="auto"/>
              <w:jc w:val="center"/>
              <w:rPr>
                <w:rFonts w:eastAsia="Times New Roman" w:cs="Calibri"/>
                <w:b/>
                <w:bCs/>
                <w:i/>
                <w:iCs/>
                <w:color w:val="000000"/>
                <w:lang w:eastAsia="cs-CZ"/>
              </w:rPr>
            </w:pPr>
            <w:r w:rsidRPr="00BE7D27">
              <w:rPr>
                <w:rFonts w:eastAsia="Times New Roman" w:cs="Calibri"/>
                <w:b/>
                <w:bCs/>
                <w:i/>
                <w:iCs/>
                <w:color w:val="000000"/>
                <w:lang w:eastAsia="cs-CZ"/>
              </w:rPr>
              <w:t xml:space="preserve">cena celkem bez DPH v Kč </w:t>
            </w:r>
          </w:p>
        </w:tc>
        <w:tc>
          <w:tcPr>
            <w:tcW w:w="1505" w:type="dxa"/>
            <w:tcBorders>
              <w:top w:val="single" w:sz="8" w:space="0" w:color="auto"/>
              <w:left w:val="single" w:sz="4" w:space="0" w:color="auto"/>
              <w:bottom w:val="single" w:sz="8" w:space="0" w:color="auto"/>
              <w:right w:val="single" w:sz="8" w:space="0" w:color="auto"/>
            </w:tcBorders>
            <w:shd w:val="clear" w:color="BDD7EE" w:fill="D9D9D9"/>
            <w:vAlign w:val="center"/>
            <w:hideMark/>
          </w:tcPr>
          <w:p w14:paraId="15949C97" w14:textId="77777777" w:rsidR="00B04701" w:rsidRPr="00BE7D27" w:rsidRDefault="00B04701" w:rsidP="00B72ED5">
            <w:pPr>
              <w:spacing w:after="0" w:line="240" w:lineRule="auto"/>
              <w:jc w:val="center"/>
              <w:rPr>
                <w:rFonts w:eastAsia="Times New Roman" w:cs="Calibri"/>
                <w:b/>
                <w:bCs/>
                <w:i/>
                <w:iCs/>
                <w:color w:val="000000"/>
                <w:lang w:eastAsia="cs-CZ"/>
              </w:rPr>
            </w:pPr>
            <w:r w:rsidRPr="00BE7D27">
              <w:rPr>
                <w:rFonts w:eastAsia="Times New Roman" w:cs="Calibri"/>
                <w:b/>
                <w:bCs/>
                <w:i/>
                <w:iCs/>
                <w:color w:val="000000"/>
                <w:lang w:eastAsia="cs-CZ"/>
              </w:rPr>
              <w:t xml:space="preserve">cena celkem s DPH v Kč </w:t>
            </w:r>
          </w:p>
        </w:tc>
      </w:tr>
      <w:tr w:rsidR="00B04701" w:rsidRPr="00BE7D27" w14:paraId="0B3B829F" w14:textId="77777777" w:rsidTr="00B72ED5">
        <w:trPr>
          <w:trHeight w:val="315"/>
          <w:jc w:val="center"/>
        </w:trPr>
        <w:tc>
          <w:tcPr>
            <w:tcW w:w="10177" w:type="dxa"/>
            <w:gridSpan w:val="8"/>
            <w:tcBorders>
              <w:top w:val="single" w:sz="8" w:space="0" w:color="auto"/>
              <w:left w:val="single" w:sz="8" w:space="0" w:color="auto"/>
              <w:bottom w:val="nil"/>
              <w:right w:val="single" w:sz="8" w:space="0" w:color="auto"/>
            </w:tcBorders>
            <w:vAlign w:val="center"/>
            <w:hideMark/>
          </w:tcPr>
          <w:p w14:paraId="43B17DFF" w14:textId="77777777" w:rsidR="00B04701" w:rsidRPr="00BE7D27" w:rsidRDefault="00B04701" w:rsidP="00B72ED5">
            <w:pPr>
              <w:spacing w:after="0" w:line="240" w:lineRule="auto"/>
              <w:rPr>
                <w:rFonts w:eastAsia="Times New Roman" w:cs="Calibri"/>
                <w:b/>
                <w:bCs/>
                <w:color w:val="000000"/>
                <w:lang w:eastAsia="cs-CZ"/>
              </w:rPr>
            </w:pPr>
            <w:r w:rsidRPr="00BE7D27">
              <w:rPr>
                <w:rFonts w:eastAsia="Times New Roman" w:cs="Calibri"/>
                <w:b/>
                <w:bCs/>
                <w:color w:val="000000"/>
                <w:lang w:eastAsia="cs-CZ"/>
              </w:rPr>
              <w:t xml:space="preserve">Označení dodávky </w:t>
            </w:r>
          </w:p>
        </w:tc>
      </w:tr>
      <w:tr w:rsidR="00B04701" w:rsidRPr="00BE7D27" w14:paraId="3C2D0AAA"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050ECAAF" w14:textId="4B51DA3B" w:rsidR="00B04701" w:rsidRPr="00BE7D27" w:rsidRDefault="00B04701" w:rsidP="00B72ED5">
            <w:pPr>
              <w:spacing w:after="0" w:line="240" w:lineRule="auto"/>
              <w:rPr>
                <w:rFonts w:eastAsia="Times New Roman" w:cs="Calibri"/>
                <w:color w:val="000000"/>
                <w:lang w:eastAsia="cs-CZ"/>
              </w:rPr>
            </w:pPr>
            <w:proofErr w:type="gramStart"/>
            <w:r w:rsidRPr="00BE7D27">
              <w:rPr>
                <w:rFonts w:eastAsia="Times New Roman" w:cs="Calibri"/>
                <w:color w:val="000000"/>
                <w:lang w:eastAsia="cs-CZ"/>
              </w:rPr>
              <w:t>PTT - BT</w:t>
            </w:r>
            <w:proofErr w:type="gramEnd"/>
            <w:r w:rsidRPr="00BE7D27">
              <w:rPr>
                <w:rFonts w:eastAsia="Times New Roman" w:cs="Calibri"/>
                <w:color w:val="000000"/>
                <w:lang w:eastAsia="cs-CZ"/>
              </w:rPr>
              <w:t xml:space="preserve"> </w:t>
            </w:r>
            <w:proofErr w:type="spellStart"/>
            <w:r w:rsidRPr="00BE7D27">
              <w:rPr>
                <w:rFonts w:eastAsia="Times New Roman" w:cs="Calibri"/>
                <w:color w:val="000000"/>
                <w:lang w:eastAsia="cs-CZ"/>
              </w:rPr>
              <w:t>průběžka</w:t>
            </w:r>
            <w:proofErr w:type="spellEnd"/>
            <w:r w:rsidRPr="00BE7D27">
              <w:rPr>
                <w:rFonts w:eastAsia="Times New Roman" w:cs="Calibri"/>
                <w:color w:val="000000"/>
                <w:lang w:eastAsia="cs-CZ"/>
              </w:rPr>
              <w:t xml:space="preserve"> m</w:t>
            </w:r>
            <w:r w:rsidRPr="00BE7D27">
              <w:rPr>
                <w:rFonts w:eastAsia="Times New Roman" w:cs="Calibri"/>
                <w:color w:val="000000"/>
                <w:vertAlign w:val="superscript"/>
                <w:lang w:eastAsia="cs-CZ"/>
              </w:rPr>
              <w:t>2</w:t>
            </w:r>
            <w:r w:rsidRPr="00BE7D27">
              <w:rPr>
                <w:rFonts w:eastAsia="Times New Roman" w:cs="Calibri"/>
                <w:color w:val="000000"/>
                <w:lang w:eastAsia="cs-CZ"/>
              </w:rPr>
              <w:t xml:space="preserve"> TR 50, </w:t>
            </w:r>
            <w:proofErr w:type="spellStart"/>
            <w:r w:rsidRPr="00BE7D27">
              <w:rPr>
                <w:rFonts w:eastAsia="Times New Roman" w:cs="Calibri"/>
                <w:color w:val="000000"/>
                <w:lang w:eastAsia="cs-CZ"/>
              </w:rPr>
              <w:t>tl</w:t>
            </w:r>
            <w:proofErr w:type="spellEnd"/>
            <w:r w:rsidRPr="00BE7D27">
              <w:rPr>
                <w:rFonts w:eastAsia="Times New Roman" w:cs="Calibri"/>
                <w:color w:val="000000"/>
                <w:lang w:eastAsia="cs-CZ"/>
              </w:rPr>
              <w:t xml:space="preserve"> 0,63 mm</w:t>
            </w:r>
            <w:r w:rsidR="000D072C">
              <w:rPr>
                <w:rFonts w:eastAsia="Times New Roman" w:cs="Calibri"/>
                <w:color w:val="000000"/>
                <w:lang w:eastAsia="cs-CZ"/>
              </w:rPr>
              <w:t>,</w:t>
            </w:r>
            <w:r w:rsidRPr="00BE7D27">
              <w:rPr>
                <w:rFonts w:eastAsia="Times New Roman" w:cs="Calibri"/>
                <w:color w:val="000000"/>
                <w:lang w:eastAsia="cs-CZ"/>
              </w:rPr>
              <w:t xml:space="preserve"> </w:t>
            </w:r>
            <w:r>
              <w:rPr>
                <w:rFonts w:eastAsia="Times New Roman" w:cs="Calibri"/>
                <w:color w:val="000000"/>
                <w:lang w:eastAsia="cs-CZ"/>
              </w:rPr>
              <w:t>RAL</w:t>
            </w:r>
            <w:r w:rsidRPr="00BE7D27">
              <w:rPr>
                <w:rFonts w:eastAsia="Times New Roman" w:cs="Calibri"/>
                <w:color w:val="000000"/>
                <w:lang w:eastAsia="cs-CZ"/>
              </w:rPr>
              <w:t xml:space="preserve"> 3009 lesklá  </w:t>
            </w:r>
          </w:p>
        </w:tc>
        <w:tc>
          <w:tcPr>
            <w:tcW w:w="1120" w:type="dxa"/>
            <w:tcBorders>
              <w:top w:val="single" w:sz="4" w:space="0" w:color="auto"/>
              <w:left w:val="nil"/>
              <w:bottom w:val="single" w:sz="4" w:space="0" w:color="auto"/>
              <w:right w:val="single" w:sz="4" w:space="0" w:color="auto"/>
            </w:tcBorders>
            <w:vAlign w:val="center"/>
            <w:hideMark/>
          </w:tcPr>
          <w:p w14:paraId="2382428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560</w:t>
            </w:r>
          </w:p>
        </w:tc>
        <w:tc>
          <w:tcPr>
            <w:tcW w:w="1000" w:type="dxa"/>
            <w:tcBorders>
              <w:top w:val="single" w:sz="4" w:space="0" w:color="auto"/>
              <w:left w:val="nil"/>
              <w:bottom w:val="single" w:sz="4" w:space="0" w:color="auto"/>
              <w:right w:val="single" w:sz="4" w:space="0" w:color="auto"/>
            </w:tcBorders>
            <w:vAlign w:val="center"/>
            <w:hideMark/>
          </w:tcPr>
          <w:p w14:paraId="573F6CF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m2</w:t>
            </w:r>
          </w:p>
        </w:tc>
        <w:tc>
          <w:tcPr>
            <w:tcW w:w="1500" w:type="dxa"/>
            <w:tcBorders>
              <w:top w:val="single" w:sz="4" w:space="0" w:color="auto"/>
              <w:left w:val="nil"/>
              <w:bottom w:val="single" w:sz="4" w:space="0" w:color="auto"/>
              <w:right w:val="single" w:sz="4" w:space="0" w:color="auto"/>
            </w:tcBorders>
            <w:noWrap/>
            <w:vAlign w:val="center"/>
            <w:hideMark/>
          </w:tcPr>
          <w:p w14:paraId="37452357"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single" w:sz="4" w:space="0" w:color="auto"/>
              <w:left w:val="nil"/>
              <w:bottom w:val="single" w:sz="4" w:space="0" w:color="auto"/>
              <w:right w:val="single" w:sz="4" w:space="0" w:color="auto"/>
            </w:tcBorders>
            <w:noWrap/>
            <w:vAlign w:val="center"/>
            <w:hideMark/>
          </w:tcPr>
          <w:p w14:paraId="72699CF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single" w:sz="4" w:space="0" w:color="auto"/>
              <w:left w:val="single" w:sz="4" w:space="0" w:color="auto"/>
              <w:bottom w:val="single" w:sz="4" w:space="0" w:color="auto"/>
              <w:right w:val="single" w:sz="8" w:space="0" w:color="auto"/>
            </w:tcBorders>
            <w:noWrap/>
            <w:vAlign w:val="center"/>
            <w:hideMark/>
          </w:tcPr>
          <w:p w14:paraId="58B894B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5CF99681"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26FEF6B9"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BT </w:t>
            </w:r>
            <w:proofErr w:type="spellStart"/>
            <w:r w:rsidRPr="00BE7D27">
              <w:rPr>
                <w:rFonts w:eastAsia="Times New Roman" w:cs="Calibri"/>
                <w:color w:val="000000"/>
                <w:lang w:eastAsia="cs-CZ"/>
              </w:rPr>
              <w:t>dristop</w:t>
            </w:r>
            <w:proofErr w:type="spellEnd"/>
            <w:r w:rsidRPr="00BE7D27">
              <w:rPr>
                <w:rFonts w:eastAsia="Times New Roman" w:cs="Calibri"/>
                <w:color w:val="000000"/>
                <w:lang w:eastAsia="cs-CZ"/>
              </w:rPr>
              <w:t xml:space="preserve"> </w:t>
            </w:r>
            <w:proofErr w:type="spellStart"/>
            <w:r w:rsidRPr="00BE7D27">
              <w:rPr>
                <w:rFonts w:eastAsia="Times New Roman" w:cs="Calibri"/>
                <w:color w:val="000000"/>
                <w:lang w:eastAsia="cs-CZ"/>
              </w:rPr>
              <w:t>antikondenzační</w:t>
            </w:r>
            <w:proofErr w:type="spellEnd"/>
            <w:r w:rsidRPr="00BE7D27">
              <w:rPr>
                <w:rFonts w:eastAsia="Times New Roman" w:cs="Calibri"/>
                <w:color w:val="000000"/>
                <w:lang w:eastAsia="cs-CZ"/>
              </w:rPr>
              <w:t xml:space="preserve"> úprava</w:t>
            </w:r>
          </w:p>
        </w:tc>
        <w:tc>
          <w:tcPr>
            <w:tcW w:w="1120" w:type="dxa"/>
            <w:tcBorders>
              <w:top w:val="nil"/>
              <w:left w:val="nil"/>
              <w:bottom w:val="single" w:sz="4" w:space="0" w:color="auto"/>
              <w:right w:val="single" w:sz="4" w:space="0" w:color="auto"/>
            </w:tcBorders>
            <w:vAlign w:val="center"/>
            <w:hideMark/>
          </w:tcPr>
          <w:p w14:paraId="1E4BDE5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560</w:t>
            </w:r>
          </w:p>
        </w:tc>
        <w:tc>
          <w:tcPr>
            <w:tcW w:w="1000" w:type="dxa"/>
            <w:tcBorders>
              <w:top w:val="nil"/>
              <w:left w:val="nil"/>
              <w:bottom w:val="single" w:sz="4" w:space="0" w:color="auto"/>
              <w:right w:val="single" w:sz="4" w:space="0" w:color="auto"/>
            </w:tcBorders>
            <w:vAlign w:val="center"/>
            <w:hideMark/>
          </w:tcPr>
          <w:p w14:paraId="5F9C8B5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r w:rsidRPr="00BE7D27">
              <w:rPr>
                <w:rFonts w:eastAsia="Times New Roman" w:cs="Calibri"/>
                <w:color w:val="000000"/>
                <w:vertAlign w:val="superscript"/>
                <w:lang w:eastAsia="cs-CZ"/>
              </w:rPr>
              <w:t>2</w:t>
            </w:r>
          </w:p>
        </w:tc>
        <w:tc>
          <w:tcPr>
            <w:tcW w:w="1500" w:type="dxa"/>
            <w:tcBorders>
              <w:top w:val="nil"/>
              <w:left w:val="nil"/>
              <w:bottom w:val="single" w:sz="4" w:space="0" w:color="auto"/>
              <w:right w:val="single" w:sz="4" w:space="0" w:color="auto"/>
            </w:tcBorders>
            <w:noWrap/>
            <w:vAlign w:val="center"/>
            <w:hideMark/>
          </w:tcPr>
          <w:p w14:paraId="139B42A2"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4657FE2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38BD9B3F"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1979D2B6"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6E0FABCD" w14:textId="2922107F"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BT farmářské vruty 4,8*19</w:t>
            </w:r>
            <w:r w:rsidR="000D072C">
              <w:rPr>
                <w:rFonts w:eastAsia="Times New Roman" w:cs="Calibri"/>
                <w:color w:val="000000"/>
                <w:lang w:eastAsia="cs-CZ"/>
              </w:rPr>
              <w:t xml:space="preserve">,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center"/>
            <w:hideMark/>
          </w:tcPr>
          <w:p w14:paraId="6A3EC89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2 000</w:t>
            </w:r>
          </w:p>
        </w:tc>
        <w:tc>
          <w:tcPr>
            <w:tcW w:w="1000" w:type="dxa"/>
            <w:tcBorders>
              <w:top w:val="nil"/>
              <w:left w:val="nil"/>
              <w:bottom w:val="single" w:sz="4" w:space="0" w:color="auto"/>
              <w:right w:val="single" w:sz="4" w:space="0" w:color="auto"/>
            </w:tcBorders>
            <w:vAlign w:val="center"/>
            <w:hideMark/>
          </w:tcPr>
          <w:p w14:paraId="05A313AB"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5C36386C"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271F750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7CD8852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69E0C82C"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71954EFB" w14:textId="1250328C"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BT farmářské šrouby 4,8*70*200</w:t>
            </w:r>
            <w:r w:rsidR="000D072C">
              <w:rPr>
                <w:rFonts w:eastAsia="Times New Roman" w:cs="Calibri"/>
                <w:color w:val="000000"/>
                <w:lang w:eastAsia="cs-CZ"/>
              </w:rPr>
              <w:t xml:space="preserve">,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center"/>
            <w:hideMark/>
          </w:tcPr>
          <w:p w14:paraId="0803DC3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4 500</w:t>
            </w:r>
          </w:p>
        </w:tc>
        <w:tc>
          <w:tcPr>
            <w:tcW w:w="1000" w:type="dxa"/>
            <w:tcBorders>
              <w:top w:val="nil"/>
              <w:left w:val="nil"/>
              <w:bottom w:val="single" w:sz="4" w:space="0" w:color="auto"/>
              <w:right w:val="single" w:sz="4" w:space="0" w:color="auto"/>
            </w:tcBorders>
            <w:vAlign w:val="center"/>
            <w:hideMark/>
          </w:tcPr>
          <w:p w14:paraId="1724B6C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7683AC21"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346F59A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2ECF82F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002CF4E1"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6F6C3CE3"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střešní fólie UNI EUV 175GLP, s páskou 75 m</w:t>
            </w:r>
            <w:r w:rsidRPr="00BE7D27">
              <w:rPr>
                <w:rFonts w:eastAsia="Times New Roman" w:cs="Calibri"/>
                <w:color w:val="000000"/>
                <w:vertAlign w:val="superscript"/>
                <w:lang w:eastAsia="cs-CZ"/>
              </w:rPr>
              <w:t>2</w:t>
            </w:r>
            <w:r w:rsidRPr="00BE7D27">
              <w:rPr>
                <w:rFonts w:eastAsia="Times New Roman" w:cs="Calibri"/>
                <w:color w:val="000000"/>
                <w:lang w:eastAsia="cs-CZ"/>
              </w:rPr>
              <w:t>/</w:t>
            </w:r>
            <w:proofErr w:type="spellStart"/>
            <w:r w:rsidRPr="00BE7D27">
              <w:rPr>
                <w:rFonts w:eastAsia="Times New Roman" w:cs="Calibri"/>
                <w:color w:val="000000"/>
                <w:lang w:eastAsia="cs-CZ"/>
              </w:rPr>
              <w:t>bm</w:t>
            </w:r>
            <w:proofErr w:type="spellEnd"/>
            <w:r w:rsidRPr="00BE7D27">
              <w:rPr>
                <w:rFonts w:eastAsia="Times New Roman" w:cs="Calibri"/>
                <w:color w:val="000000"/>
                <w:lang w:eastAsia="cs-CZ"/>
              </w:rPr>
              <w:t xml:space="preserve">  </w:t>
            </w:r>
          </w:p>
        </w:tc>
        <w:tc>
          <w:tcPr>
            <w:tcW w:w="1120" w:type="dxa"/>
            <w:tcBorders>
              <w:top w:val="nil"/>
              <w:left w:val="nil"/>
              <w:bottom w:val="single" w:sz="4" w:space="0" w:color="auto"/>
              <w:right w:val="single" w:sz="4" w:space="0" w:color="auto"/>
            </w:tcBorders>
            <w:vAlign w:val="center"/>
            <w:hideMark/>
          </w:tcPr>
          <w:p w14:paraId="2668C8C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200</w:t>
            </w:r>
          </w:p>
        </w:tc>
        <w:tc>
          <w:tcPr>
            <w:tcW w:w="1000" w:type="dxa"/>
            <w:tcBorders>
              <w:top w:val="nil"/>
              <w:left w:val="nil"/>
              <w:bottom w:val="single" w:sz="4" w:space="0" w:color="auto"/>
              <w:right w:val="single" w:sz="4" w:space="0" w:color="auto"/>
            </w:tcBorders>
            <w:vAlign w:val="center"/>
            <w:hideMark/>
          </w:tcPr>
          <w:p w14:paraId="1CEC2F8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r w:rsidRPr="00BE7D27">
              <w:rPr>
                <w:rFonts w:eastAsia="Times New Roman" w:cs="Calibri"/>
                <w:color w:val="000000"/>
                <w:vertAlign w:val="superscript"/>
                <w:lang w:eastAsia="cs-CZ"/>
              </w:rPr>
              <w:t>2</w:t>
            </w:r>
          </w:p>
        </w:tc>
        <w:tc>
          <w:tcPr>
            <w:tcW w:w="1500" w:type="dxa"/>
            <w:tcBorders>
              <w:top w:val="nil"/>
              <w:left w:val="nil"/>
              <w:bottom w:val="single" w:sz="4" w:space="0" w:color="auto"/>
              <w:right w:val="single" w:sz="4" w:space="0" w:color="auto"/>
            </w:tcBorders>
            <w:noWrap/>
            <w:vAlign w:val="center"/>
            <w:hideMark/>
          </w:tcPr>
          <w:p w14:paraId="2BE7F35C"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7C6FD56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695BC1F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19EDFA14"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57BB0E8A"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prkno </w:t>
            </w:r>
            <w:proofErr w:type="spellStart"/>
            <w:r w:rsidRPr="00BE7D27">
              <w:rPr>
                <w:rFonts w:eastAsia="Times New Roman" w:cs="Calibri"/>
                <w:color w:val="000000"/>
                <w:lang w:eastAsia="cs-CZ"/>
              </w:rPr>
              <w:t>impreg</w:t>
            </w:r>
            <w:proofErr w:type="spellEnd"/>
            <w:r w:rsidRPr="00BE7D27">
              <w:rPr>
                <w:rFonts w:eastAsia="Times New Roman" w:cs="Calibri"/>
                <w:color w:val="000000"/>
                <w:lang w:eastAsia="cs-CZ"/>
              </w:rPr>
              <w:t>. Stavební, 24/22x80</w:t>
            </w:r>
          </w:p>
        </w:tc>
        <w:tc>
          <w:tcPr>
            <w:tcW w:w="1120" w:type="dxa"/>
            <w:tcBorders>
              <w:top w:val="nil"/>
              <w:left w:val="nil"/>
              <w:bottom w:val="single" w:sz="4" w:space="0" w:color="auto"/>
              <w:right w:val="single" w:sz="4" w:space="0" w:color="auto"/>
            </w:tcBorders>
            <w:vAlign w:val="bottom"/>
            <w:hideMark/>
          </w:tcPr>
          <w:p w14:paraId="3E29A3D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5</w:t>
            </w:r>
          </w:p>
        </w:tc>
        <w:tc>
          <w:tcPr>
            <w:tcW w:w="1000" w:type="dxa"/>
            <w:tcBorders>
              <w:top w:val="nil"/>
              <w:left w:val="nil"/>
              <w:bottom w:val="single" w:sz="4" w:space="0" w:color="auto"/>
              <w:right w:val="single" w:sz="4" w:space="0" w:color="auto"/>
            </w:tcBorders>
            <w:vAlign w:val="center"/>
            <w:hideMark/>
          </w:tcPr>
          <w:p w14:paraId="5E7E6F6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r w:rsidRPr="00BE7D27">
              <w:rPr>
                <w:rFonts w:eastAsia="Times New Roman" w:cs="Calibri"/>
                <w:color w:val="000000"/>
                <w:vertAlign w:val="superscript"/>
                <w:lang w:eastAsia="cs-CZ"/>
              </w:rPr>
              <w:t>3</w:t>
            </w:r>
          </w:p>
        </w:tc>
        <w:tc>
          <w:tcPr>
            <w:tcW w:w="1500" w:type="dxa"/>
            <w:tcBorders>
              <w:top w:val="nil"/>
              <w:left w:val="nil"/>
              <w:bottom w:val="single" w:sz="4" w:space="0" w:color="auto"/>
              <w:right w:val="single" w:sz="4" w:space="0" w:color="auto"/>
            </w:tcBorders>
            <w:noWrap/>
            <w:vAlign w:val="center"/>
            <w:hideMark/>
          </w:tcPr>
          <w:p w14:paraId="33859505"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26B2B44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30BB3BB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35745473"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599F7FA5"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střešní lať impregnovaná 40x60</w:t>
            </w:r>
          </w:p>
        </w:tc>
        <w:tc>
          <w:tcPr>
            <w:tcW w:w="1120" w:type="dxa"/>
            <w:tcBorders>
              <w:top w:val="nil"/>
              <w:left w:val="nil"/>
              <w:bottom w:val="single" w:sz="4" w:space="0" w:color="auto"/>
              <w:right w:val="single" w:sz="4" w:space="0" w:color="auto"/>
            </w:tcBorders>
            <w:vAlign w:val="bottom"/>
            <w:hideMark/>
          </w:tcPr>
          <w:p w14:paraId="56F0C77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1 050</w:t>
            </w:r>
          </w:p>
        </w:tc>
        <w:tc>
          <w:tcPr>
            <w:tcW w:w="1000" w:type="dxa"/>
            <w:tcBorders>
              <w:top w:val="nil"/>
              <w:left w:val="nil"/>
              <w:bottom w:val="single" w:sz="4" w:space="0" w:color="auto"/>
              <w:right w:val="single" w:sz="4" w:space="0" w:color="auto"/>
            </w:tcBorders>
            <w:vAlign w:val="center"/>
            <w:hideMark/>
          </w:tcPr>
          <w:p w14:paraId="6E21EB7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4" w:space="0" w:color="auto"/>
              <w:right w:val="single" w:sz="4" w:space="0" w:color="auto"/>
            </w:tcBorders>
            <w:noWrap/>
            <w:vAlign w:val="center"/>
            <w:hideMark/>
          </w:tcPr>
          <w:p w14:paraId="2653F586"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7DFEEAB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377F9B44"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3C737C0A" w14:textId="77777777" w:rsidTr="00B72ED5">
        <w:trPr>
          <w:gridAfter w:val="1"/>
          <w:wAfter w:w="8" w:type="dxa"/>
          <w:trHeight w:val="63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4AD883F6"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tepelná izolace ze skleněných vláken např. DEKWOOL G </w:t>
            </w:r>
            <w:proofErr w:type="gramStart"/>
            <w:r w:rsidRPr="00BE7D27">
              <w:rPr>
                <w:rFonts w:eastAsia="Times New Roman" w:cs="Calibri"/>
                <w:color w:val="000000"/>
                <w:lang w:eastAsia="cs-CZ"/>
              </w:rPr>
              <w:t>035r</w:t>
            </w:r>
            <w:proofErr w:type="gramEnd"/>
            <w:r w:rsidRPr="00BE7D27">
              <w:rPr>
                <w:rFonts w:eastAsia="Times New Roman" w:cs="Calibri"/>
                <w:color w:val="000000"/>
                <w:lang w:eastAsia="cs-CZ"/>
              </w:rPr>
              <w:t xml:space="preserve"> 160 mm</w:t>
            </w:r>
          </w:p>
        </w:tc>
        <w:tc>
          <w:tcPr>
            <w:tcW w:w="1120" w:type="dxa"/>
            <w:tcBorders>
              <w:top w:val="nil"/>
              <w:left w:val="nil"/>
              <w:bottom w:val="single" w:sz="4" w:space="0" w:color="auto"/>
              <w:right w:val="single" w:sz="4" w:space="0" w:color="auto"/>
            </w:tcBorders>
            <w:vAlign w:val="center"/>
            <w:hideMark/>
          </w:tcPr>
          <w:p w14:paraId="6F4B597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24</w:t>
            </w:r>
          </w:p>
        </w:tc>
        <w:tc>
          <w:tcPr>
            <w:tcW w:w="1000" w:type="dxa"/>
            <w:tcBorders>
              <w:top w:val="nil"/>
              <w:left w:val="nil"/>
              <w:bottom w:val="single" w:sz="4" w:space="0" w:color="auto"/>
              <w:right w:val="single" w:sz="4" w:space="0" w:color="auto"/>
            </w:tcBorders>
            <w:vAlign w:val="center"/>
            <w:hideMark/>
          </w:tcPr>
          <w:p w14:paraId="38B3458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r w:rsidRPr="00BE7D27">
              <w:rPr>
                <w:rFonts w:eastAsia="Times New Roman" w:cs="Calibri"/>
                <w:color w:val="000000"/>
                <w:vertAlign w:val="superscript"/>
                <w:lang w:eastAsia="cs-CZ"/>
              </w:rPr>
              <w:t>2</w:t>
            </w:r>
          </w:p>
        </w:tc>
        <w:tc>
          <w:tcPr>
            <w:tcW w:w="1500" w:type="dxa"/>
            <w:tcBorders>
              <w:top w:val="nil"/>
              <w:left w:val="nil"/>
              <w:bottom w:val="single" w:sz="4" w:space="0" w:color="auto"/>
              <w:right w:val="single" w:sz="4" w:space="0" w:color="auto"/>
            </w:tcBorders>
            <w:noWrap/>
            <w:vAlign w:val="center"/>
            <w:hideMark/>
          </w:tcPr>
          <w:p w14:paraId="507F2116"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3825290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04A4AC5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51191A23"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356A5297"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pás proti ptákům, PVG-100-DB-60 </w:t>
            </w:r>
          </w:p>
        </w:tc>
        <w:tc>
          <w:tcPr>
            <w:tcW w:w="1120" w:type="dxa"/>
            <w:tcBorders>
              <w:top w:val="nil"/>
              <w:left w:val="nil"/>
              <w:bottom w:val="single" w:sz="4" w:space="0" w:color="auto"/>
              <w:right w:val="single" w:sz="4" w:space="0" w:color="auto"/>
            </w:tcBorders>
            <w:vAlign w:val="bottom"/>
            <w:hideMark/>
          </w:tcPr>
          <w:p w14:paraId="4AEF453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38</w:t>
            </w:r>
          </w:p>
        </w:tc>
        <w:tc>
          <w:tcPr>
            <w:tcW w:w="1000" w:type="dxa"/>
            <w:tcBorders>
              <w:top w:val="nil"/>
              <w:left w:val="nil"/>
              <w:bottom w:val="single" w:sz="4" w:space="0" w:color="auto"/>
              <w:right w:val="single" w:sz="4" w:space="0" w:color="auto"/>
            </w:tcBorders>
            <w:vAlign w:val="bottom"/>
            <w:hideMark/>
          </w:tcPr>
          <w:p w14:paraId="583F516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4" w:space="0" w:color="auto"/>
              <w:right w:val="single" w:sz="4" w:space="0" w:color="auto"/>
            </w:tcBorders>
            <w:noWrap/>
            <w:vAlign w:val="center"/>
            <w:hideMark/>
          </w:tcPr>
          <w:p w14:paraId="1023CBDF"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4850D47F"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5FF4E59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2933D9AA"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4B0C9EB6"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hranoly, latě, fošny SM, 60/140 mm </w:t>
            </w:r>
          </w:p>
        </w:tc>
        <w:tc>
          <w:tcPr>
            <w:tcW w:w="1120" w:type="dxa"/>
            <w:tcBorders>
              <w:top w:val="nil"/>
              <w:left w:val="nil"/>
              <w:bottom w:val="single" w:sz="4" w:space="0" w:color="auto"/>
              <w:right w:val="single" w:sz="4" w:space="0" w:color="auto"/>
            </w:tcBorders>
            <w:vAlign w:val="bottom"/>
            <w:hideMark/>
          </w:tcPr>
          <w:p w14:paraId="3E31787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w:t>
            </w:r>
          </w:p>
        </w:tc>
        <w:tc>
          <w:tcPr>
            <w:tcW w:w="1000" w:type="dxa"/>
            <w:tcBorders>
              <w:top w:val="nil"/>
              <w:left w:val="nil"/>
              <w:bottom w:val="single" w:sz="4" w:space="0" w:color="auto"/>
              <w:right w:val="single" w:sz="4" w:space="0" w:color="auto"/>
            </w:tcBorders>
            <w:vAlign w:val="center"/>
            <w:hideMark/>
          </w:tcPr>
          <w:p w14:paraId="0AE770F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r w:rsidRPr="00BE7D27">
              <w:rPr>
                <w:rFonts w:eastAsia="Times New Roman" w:cs="Calibri"/>
                <w:color w:val="000000"/>
                <w:vertAlign w:val="superscript"/>
                <w:lang w:eastAsia="cs-CZ"/>
              </w:rPr>
              <w:t>3</w:t>
            </w:r>
          </w:p>
        </w:tc>
        <w:tc>
          <w:tcPr>
            <w:tcW w:w="1500" w:type="dxa"/>
            <w:tcBorders>
              <w:top w:val="nil"/>
              <w:left w:val="nil"/>
              <w:bottom w:val="single" w:sz="4" w:space="0" w:color="auto"/>
              <w:right w:val="single" w:sz="4" w:space="0" w:color="auto"/>
            </w:tcBorders>
            <w:noWrap/>
            <w:vAlign w:val="center"/>
            <w:hideMark/>
          </w:tcPr>
          <w:p w14:paraId="6BE526EA"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5112DCE3"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5BB0D04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039E733E"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4532115E"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BT těsnění komplet T-50 </w:t>
            </w:r>
          </w:p>
        </w:tc>
        <w:tc>
          <w:tcPr>
            <w:tcW w:w="1120" w:type="dxa"/>
            <w:tcBorders>
              <w:top w:val="nil"/>
              <w:left w:val="nil"/>
              <w:bottom w:val="single" w:sz="4" w:space="0" w:color="auto"/>
              <w:right w:val="single" w:sz="4" w:space="0" w:color="auto"/>
            </w:tcBorders>
            <w:vAlign w:val="bottom"/>
            <w:hideMark/>
          </w:tcPr>
          <w:p w14:paraId="2CD12F5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80</w:t>
            </w:r>
          </w:p>
        </w:tc>
        <w:tc>
          <w:tcPr>
            <w:tcW w:w="1000" w:type="dxa"/>
            <w:tcBorders>
              <w:top w:val="nil"/>
              <w:left w:val="nil"/>
              <w:bottom w:val="single" w:sz="4" w:space="0" w:color="auto"/>
              <w:right w:val="single" w:sz="4" w:space="0" w:color="auto"/>
            </w:tcBorders>
            <w:vAlign w:val="bottom"/>
            <w:hideMark/>
          </w:tcPr>
          <w:p w14:paraId="701227E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03916FBC"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7D78365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07CAA16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7EED3763"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70B7B2F0" w14:textId="5FC21518"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okapnice </w:t>
            </w:r>
            <w:proofErr w:type="spellStart"/>
            <w:r w:rsidRPr="00BE7D27">
              <w:rPr>
                <w:rFonts w:eastAsia="Times New Roman" w:cs="Calibri"/>
                <w:color w:val="000000"/>
                <w:lang w:eastAsia="cs-CZ"/>
              </w:rPr>
              <w:t>r.š</w:t>
            </w:r>
            <w:proofErr w:type="spellEnd"/>
            <w:r w:rsidRPr="00BE7D27">
              <w:rPr>
                <w:rFonts w:eastAsia="Times New Roman" w:cs="Calibri"/>
                <w:color w:val="000000"/>
                <w:lang w:eastAsia="cs-CZ"/>
              </w:rPr>
              <w:t xml:space="preserve">. 120,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5258A1D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38</w:t>
            </w:r>
          </w:p>
        </w:tc>
        <w:tc>
          <w:tcPr>
            <w:tcW w:w="1000" w:type="dxa"/>
            <w:tcBorders>
              <w:top w:val="nil"/>
              <w:left w:val="nil"/>
              <w:bottom w:val="single" w:sz="4" w:space="0" w:color="auto"/>
              <w:right w:val="single" w:sz="4" w:space="0" w:color="auto"/>
            </w:tcBorders>
            <w:vAlign w:val="bottom"/>
            <w:hideMark/>
          </w:tcPr>
          <w:p w14:paraId="2D458A4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4" w:space="0" w:color="auto"/>
              <w:right w:val="single" w:sz="4" w:space="0" w:color="auto"/>
            </w:tcBorders>
            <w:noWrap/>
            <w:vAlign w:val="center"/>
            <w:hideMark/>
          </w:tcPr>
          <w:p w14:paraId="5FD7739A" w14:textId="77777777" w:rsidR="00B04701" w:rsidRPr="00BE7D27" w:rsidRDefault="00B04701" w:rsidP="00B72ED5">
            <w:pPr>
              <w:spacing w:after="0" w:line="240" w:lineRule="auto"/>
              <w:jc w:val="center"/>
              <w:rPr>
                <w:rFonts w:eastAsia="Times New Roman" w:cs="Calibri"/>
                <w:color w:val="000000"/>
                <w:lang w:eastAsia="cs-CZ"/>
              </w:rPr>
            </w:pPr>
          </w:p>
        </w:tc>
        <w:tc>
          <w:tcPr>
            <w:tcW w:w="1500" w:type="dxa"/>
            <w:tcBorders>
              <w:top w:val="nil"/>
              <w:left w:val="nil"/>
              <w:bottom w:val="single" w:sz="4" w:space="0" w:color="auto"/>
              <w:right w:val="single" w:sz="4" w:space="0" w:color="auto"/>
            </w:tcBorders>
            <w:noWrap/>
            <w:vAlign w:val="center"/>
            <w:hideMark/>
          </w:tcPr>
          <w:p w14:paraId="677ACDA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6D30A9C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7B5E7361"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6D72CEEB" w14:textId="58E62676"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závětrná lišta </w:t>
            </w:r>
            <w:proofErr w:type="spellStart"/>
            <w:r w:rsidRPr="00BE7D27">
              <w:rPr>
                <w:rFonts w:eastAsia="Times New Roman" w:cs="Calibri"/>
                <w:color w:val="000000"/>
                <w:lang w:eastAsia="cs-CZ"/>
              </w:rPr>
              <w:t>r.š</w:t>
            </w:r>
            <w:proofErr w:type="spellEnd"/>
            <w:r w:rsidRPr="00BE7D27">
              <w:rPr>
                <w:rFonts w:eastAsia="Times New Roman" w:cs="Calibri"/>
                <w:color w:val="000000"/>
                <w:lang w:eastAsia="cs-CZ"/>
              </w:rPr>
              <w:t xml:space="preserve">. 400,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6878F43F"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52</w:t>
            </w:r>
          </w:p>
        </w:tc>
        <w:tc>
          <w:tcPr>
            <w:tcW w:w="1000" w:type="dxa"/>
            <w:tcBorders>
              <w:top w:val="nil"/>
              <w:left w:val="nil"/>
              <w:bottom w:val="single" w:sz="4" w:space="0" w:color="auto"/>
              <w:right w:val="single" w:sz="4" w:space="0" w:color="auto"/>
            </w:tcBorders>
            <w:vAlign w:val="bottom"/>
            <w:hideMark/>
          </w:tcPr>
          <w:p w14:paraId="033EFDD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4" w:space="0" w:color="auto"/>
              <w:right w:val="single" w:sz="4" w:space="0" w:color="auto"/>
            </w:tcBorders>
            <w:noWrap/>
            <w:vAlign w:val="center"/>
            <w:hideMark/>
          </w:tcPr>
          <w:p w14:paraId="229DCD1F"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1AD2DCD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266E953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1E432ABC"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717D56BB" w14:textId="10BC6088"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lem ke zdi </w:t>
            </w:r>
            <w:proofErr w:type="spellStart"/>
            <w:r w:rsidRPr="00BE7D27">
              <w:rPr>
                <w:rFonts w:eastAsia="Times New Roman" w:cs="Calibri"/>
                <w:color w:val="000000"/>
                <w:lang w:eastAsia="cs-CZ"/>
              </w:rPr>
              <w:t>r.š</w:t>
            </w:r>
            <w:proofErr w:type="spellEnd"/>
            <w:r w:rsidRPr="00BE7D27">
              <w:rPr>
                <w:rFonts w:eastAsia="Times New Roman" w:cs="Calibri"/>
                <w:color w:val="000000"/>
                <w:lang w:eastAsia="cs-CZ"/>
              </w:rPr>
              <w:t xml:space="preserve">. 500,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707545E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52</w:t>
            </w:r>
          </w:p>
        </w:tc>
        <w:tc>
          <w:tcPr>
            <w:tcW w:w="1000" w:type="dxa"/>
            <w:tcBorders>
              <w:top w:val="nil"/>
              <w:left w:val="nil"/>
              <w:bottom w:val="single" w:sz="4" w:space="0" w:color="auto"/>
              <w:right w:val="single" w:sz="4" w:space="0" w:color="auto"/>
            </w:tcBorders>
            <w:vAlign w:val="bottom"/>
            <w:hideMark/>
          </w:tcPr>
          <w:p w14:paraId="5E08C15B"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4" w:space="0" w:color="auto"/>
              <w:right w:val="single" w:sz="4" w:space="0" w:color="auto"/>
            </w:tcBorders>
            <w:noWrap/>
            <w:vAlign w:val="center"/>
            <w:hideMark/>
          </w:tcPr>
          <w:p w14:paraId="10EEB0A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2FFCB6E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0D01EF3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221F6E0B"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11CB3DA6" w14:textId="6509B2CC"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hřebenáč </w:t>
            </w:r>
            <w:proofErr w:type="spellStart"/>
            <w:r w:rsidRPr="00BE7D27">
              <w:rPr>
                <w:rFonts w:eastAsia="Times New Roman" w:cs="Calibri"/>
                <w:color w:val="000000"/>
                <w:lang w:eastAsia="cs-CZ"/>
              </w:rPr>
              <w:t>r.š</w:t>
            </w:r>
            <w:proofErr w:type="spellEnd"/>
            <w:r w:rsidRPr="00BE7D27">
              <w:rPr>
                <w:rFonts w:eastAsia="Times New Roman" w:cs="Calibri"/>
                <w:color w:val="000000"/>
                <w:lang w:eastAsia="cs-CZ"/>
              </w:rPr>
              <w:t xml:space="preserve">. 420,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3D08CA7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38</w:t>
            </w:r>
          </w:p>
        </w:tc>
        <w:tc>
          <w:tcPr>
            <w:tcW w:w="1000" w:type="dxa"/>
            <w:tcBorders>
              <w:top w:val="nil"/>
              <w:left w:val="nil"/>
              <w:bottom w:val="single" w:sz="4" w:space="0" w:color="auto"/>
              <w:right w:val="single" w:sz="4" w:space="0" w:color="auto"/>
            </w:tcBorders>
            <w:vAlign w:val="bottom"/>
            <w:hideMark/>
          </w:tcPr>
          <w:p w14:paraId="154D1EA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4" w:space="0" w:color="auto"/>
              <w:right w:val="single" w:sz="4" w:space="0" w:color="auto"/>
            </w:tcBorders>
            <w:noWrap/>
            <w:vAlign w:val="center"/>
            <w:hideMark/>
          </w:tcPr>
          <w:p w14:paraId="4A9E1FE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2F3A809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7264DA8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2F55A4A4"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2ACD541E" w14:textId="0132F469"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pohled lišty </w:t>
            </w:r>
            <w:proofErr w:type="spellStart"/>
            <w:r w:rsidRPr="00BE7D27">
              <w:rPr>
                <w:rFonts w:eastAsia="Times New Roman" w:cs="Calibri"/>
                <w:color w:val="000000"/>
                <w:lang w:eastAsia="cs-CZ"/>
              </w:rPr>
              <w:t>r.š</w:t>
            </w:r>
            <w:proofErr w:type="spellEnd"/>
            <w:r w:rsidRPr="00BE7D27">
              <w:rPr>
                <w:rFonts w:eastAsia="Times New Roman" w:cs="Calibri"/>
                <w:color w:val="000000"/>
                <w:lang w:eastAsia="cs-CZ"/>
              </w:rPr>
              <w:t xml:space="preserve">. 350,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2220DE9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52</w:t>
            </w:r>
          </w:p>
        </w:tc>
        <w:tc>
          <w:tcPr>
            <w:tcW w:w="1000" w:type="dxa"/>
            <w:tcBorders>
              <w:top w:val="nil"/>
              <w:left w:val="nil"/>
              <w:bottom w:val="single" w:sz="4" w:space="0" w:color="auto"/>
              <w:right w:val="single" w:sz="4" w:space="0" w:color="auto"/>
            </w:tcBorders>
            <w:vAlign w:val="bottom"/>
            <w:hideMark/>
          </w:tcPr>
          <w:p w14:paraId="6208ED1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4" w:space="0" w:color="auto"/>
              <w:right w:val="single" w:sz="4" w:space="0" w:color="auto"/>
            </w:tcBorders>
            <w:noWrap/>
            <w:vAlign w:val="center"/>
            <w:hideMark/>
          </w:tcPr>
          <w:p w14:paraId="0B7CBD8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4B80085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09CD983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03E7EC55"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0399EA91" w14:textId="0C13B24D"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žlab </w:t>
            </w:r>
            <w:proofErr w:type="spellStart"/>
            <w:r w:rsidRPr="00BE7D27">
              <w:rPr>
                <w:rFonts w:eastAsia="Times New Roman" w:cs="Calibri"/>
                <w:color w:val="000000"/>
                <w:lang w:eastAsia="cs-CZ"/>
              </w:rPr>
              <w:t>Pz</w:t>
            </w:r>
            <w:proofErr w:type="spellEnd"/>
            <w:r w:rsidRPr="00BE7D27">
              <w:rPr>
                <w:rFonts w:eastAsia="Times New Roman" w:cs="Calibri"/>
                <w:color w:val="000000"/>
                <w:lang w:eastAsia="cs-CZ"/>
              </w:rPr>
              <w:t xml:space="preserve"> 330,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42C87EF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78</w:t>
            </w:r>
          </w:p>
        </w:tc>
        <w:tc>
          <w:tcPr>
            <w:tcW w:w="1000" w:type="dxa"/>
            <w:tcBorders>
              <w:top w:val="nil"/>
              <w:left w:val="nil"/>
              <w:bottom w:val="single" w:sz="4" w:space="0" w:color="auto"/>
              <w:right w:val="single" w:sz="4" w:space="0" w:color="auto"/>
            </w:tcBorders>
            <w:vAlign w:val="bottom"/>
            <w:hideMark/>
          </w:tcPr>
          <w:p w14:paraId="20BC803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4" w:space="0" w:color="auto"/>
              <w:right w:val="single" w:sz="4" w:space="0" w:color="auto"/>
            </w:tcBorders>
            <w:noWrap/>
            <w:vAlign w:val="center"/>
            <w:hideMark/>
          </w:tcPr>
          <w:p w14:paraId="7A904CD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0CE0EC83"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2BDE22C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56A6B067"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73621E6A" w14:textId="35E3BE1E"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hák </w:t>
            </w:r>
            <w:proofErr w:type="spellStart"/>
            <w:r w:rsidRPr="00BE7D27">
              <w:rPr>
                <w:rFonts w:eastAsia="Times New Roman" w:cs="Calibri"/>
                <w:color w:val="000000"/>
                <w:lang w:eastAsia="cs-CZ"/>
              </w:rPr>
              <w:t>Pz</w:t>
            </w:r>
            <w:proofErr w:type="spellEnd"/>
            <w:r w:rsidRPr="00BE7D27">
              <w:rPr>
                <w:rFonts w:eastAsia="Times New Roman" w:cs="Calibri"/>
                <w:color w:val="000000"/>
                <w:lang w:eastAsia="cs-CZ"/>
              </w:rPr>
              <w:t xml:space="preserve"> 330,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1635C8C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80</w:t>
            </w:r>
          </w:p>
        </w:tc>
        <w:tc>
          <w:tcPr>
            <w:tcW w:w="1000" w:type="dxa"/>
            <w:tcBorders>
              <w:top w:val="nil"/>
              <w:left w:val="nil"/>
              <w:bottom w:val="single" w:sz="4" w:space="0" w:color="auto"/>
              <w:right w:val="single" w:sz="4" w:space="0" w:color="auto"/>
            </w:tcBorders>
            <w:vAlign w:val="bottom"/>
            <w:hideMark/>
          </w:tcPr>
          <w:p w14:paraId="28649FA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374DEBA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4356A75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6E5F3CA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321C5260"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53CA423F" w14:textId="6A8E36D6"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čelo </w:t>
            </w:r>
            <w:proofErr w:type="spellStart"/>
            <w:r w:rsidRPr="00BE7D27">
              <w:rPr>
                <w:rFonts w:eastAsia="Times New Roman" w:cs="Calibri"/>
                <w:color w:val="000000"/>
                <w:lang w:eastAsia="cs-CZ"/>
              </w:rPr>
              <w:t>Pz</w:t>
            </w:r>
            <w:proofErr w:type="spellEnd"/>
            <w:r w:rsidRPr="00BE7D27">
              <w:rPr>
                <w:rFonts w:eastAsia="Times New Roman" w:cs="Calibri"/>
                <w:color w:val="000000"/>
                <w:lang w:eastAsia="cs-CZ"/>
              </w:rPr>
              <w:t xml:space="preserve"> 330,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115C5B2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10</w:t>
            </w:r>
          </w:p>
        </w:tc>
        <w:tc>
          <w:tcPr>
            <w:tcW w:w="1000" w:type="dxa"/>
            <w:tcBorders>
              <w:top w:val="nil"/>
              <w:left w:val="nil"/>
              <w:bottom w:val="single" w:sz="4" w:space="0" w:color="auto"/>
              <w:right w:val="single" w:sz="4" w:space="0" w:color="auto"/>
            </w:tcBorders>
            <w:vAlign w:val="bottom"/>
            <w:hideMark/>
          </w:tcPr>
          <w:p w14:paraId="1F20DE93"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4B07823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7A1B8FDB"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0E6ACBE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3A98ABB4"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03910C56" w14:textId="1C806239"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kolík </w:t>
            </w:r>
            <w:proofErr w:type="spellStart"/>
            <w:r w:rsidRPr="00BE7D27">
              <w:rPr>
                <w:rFonts w:eastAsia="Times New Roman" w:cs="Calibri"/>
                <w:color w:val="000000"/>
                <w:lang w:eastAsia="cs-CZ"/>
              </w:rPr>
              <w:t>Pz</w:t>
            </w:r>
            <w:proofErr w:type="spellEnd"/>
            <w:r w:rsidRPr="00BE7D27">
              <w:rPr>
                <w:rFonts w:eastAsia="Times New Roman" w:cs="Calibri"/>
                <w:color w:val="000000"/>
                <w:lang w:eastAsia="cs-CZ"/>
              </w:rPr>
              <w:t xml:space="preserve"> 330/120,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6E930273"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8</w:t>
            </w:r>
          </w:p>
        </w:tc>
        <w:tc>
          <w:tcPr>
            <w:tcW w:w="1000" w:type="dxa"/>
            <w:tcBorders>
              <w:top w:val="nil"/>
              <w:left w:val="nil"/>
              <w:bottom w:val="single" w:sz="4" w:space="0" w:color="auto"/>
              <w:right w:val="single" w:sz="4" w:space="0" w:color="auto"/>
            </w:tcBorders>
            <w:vAlign w:val="bottom"/>
            <w:hideMark/>
          </w:tcPr>
          <w:p w14:paraId="18D1F35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4971D46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2EED83C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68E52A6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63F07386"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0DFFDCA7" w14:textId="774141A4"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koleno 72/120 </w:t>
            </w:r>
            <w:proofErr w:type="spellStart"/>
            <w:r w:rsidRPr="00BE7D27">
              <w:rPr>
                <w:rFonts w:eastAsia="Times New Roman" w:cs="Calibri"/>
                <w:color w:val="000000"/>
                <w:lang w:eastAsia="cs-CZ"/>
              </w:rPr>
              <w:t>Pz</w:t>
            </w:r>
            <w:proofErr w:type="spellEnd"/>
            <w:r w:rsidRPr="00BE7D27">
              <w:rPr>
                <w:rFonts w:eastAsia="Times New Roman" w:cs="Calibri"/>
                <w:color w:val="000000"/>
                <w:lang w:eastAsia="cs-CZ"/>
              </w:rPr>
              <w:t xml:space="preserve">,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2BC0B85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24</w:t>
            </w:r>
          </w:p>
        </w:tc>
        <w:tc>
          <w:tcPr>
            <w:tcW w:w="1000" w:type="dxa"/>
            <w:tcBorders>
              <w:top w:val="nil"/>
              <w:left w:val="nil"/>
              <w:bottom w:val="single" w:sz="4" w:space="0" w:color="auto"/>
              <w:right w:val="single" w:sz="4" w:space="0" w:color="auto"/>
            </w:tcBorders>
            <w:vAlign w:val="bottom"/>
            <w:hideMark/>
          </w:tcPr>
          <w:p w14:paraId="1B6D2BB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4631D45B"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00AC839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7541449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6BBFCDFB"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1A8CC302" w14:textId="511DCE01"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objímka bez hrotu </w:t>
            </w:r>
            <w:proofErr w:type="spellStart"/>
            <w:r w:rsidRPr="00BE7D27">
              <w:rPr>
                <w:rFonts w:eastAsia="Times New Roman" w:cs="Calibri"/>
                <w:color w:val="000000"/>
                <w:lang w:eastAsia="cs-CZ"/>
              </w:rPr>
              <w:t>Pz</w:t>
            </w:r>
            <w:proofErr w:type="spellEnd"/>
            <w:r w:rsidRPr="00BE7D27">
              <w:rPr>
                <w:rFonts w:eastAsia="Times New Roman" w:cs="Calibri"/>
                <w:color w:val="000000"/>
                <w:lang w:eastAsia="cs-CZ"/>
              </w:rPr>
              <w:t xml:space="preserve"> 100, </w:t>
            </w:r>
            <w:r w:rsidR="000D072C" w:rsidRPr="000D072C">
              <w:rPr>
                <w:rFonts w:eastAsia="Times New Roman" w:cs="Calibri"/>
                <w:color w:val="000000"/>
                <w:lang w:eastAsia="cs-CZ"/>
              </w:rPr>
              <w:t>RAL 3009</w:t>
            </w:r>
          </w:p>
        </w:tc>
        <w:tc>
          <w:tcPr>
            <w:tcW w:w="1120" w:type="dxa"/>
            <w:tcBorders>
              <w:top w:val="nil"/>
              <w:left w:val="nil"/>
              <w:bottom w:val="single" w:sz="4" w:space="0" w:color="auto"/>
              <w:right w:val="single" w:sz="4" w:space="0" w:color="auto"/>
            </w:tcBorders>
            <w:vAlign w:val="bottom"/>
            <w:hideMark/>
          </w:tcPr>
          <w:p w14:paraId="2521E9B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20</w:t>
            </w:r>
          </w:p>
        </w:tc>
        <w:tc>
          <w:tcPr>
            <w:tcW w:w="1000" w:type="dxa"/>
            <w:tcBorders>
              <w:top w:val="nil"/>
              <w:left w:val="nil"/>
              <w:bottom w:val="single" w:sz="4" w:space="0" w:color="auto"/>
              <w:right w:val="single" w:sz="4" w:space="0" w:color="auto"/>
            </w:tcBorders>
            <w:vAlign w:val="bottom"/>
            <w:hideMark/>
          </w:tcPr>
          <w:p w14:paraId="210FB79F"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730413B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7E7471B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543AB85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56DBA1B6"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384DFC3D"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hrot </w:t>
            </w:r>
            <w:proofErr w:type="spellStart"/>
            <w:r w:rsidRPr="00BE7D27">
              <w:rPr>
                <w:rFonts w:eastAsia="Times New Roman" w:cs="Calibri"/>
                <w:color w:val="000000"/>
                <w:lang w:eastAsia="cs-CZ"/>
              </w:rPr>
              <w:t>torx</w:t>
            </w:r>
            <w:proofErr w:type="spellEnd"/>
            <w:r w:rsidRPr="00BE7D27">
              <w:rPr>
                <w:rFonts w:eastAsia="Times New Roman" w:cs="Calibri"/>
                <w:color w:val="000000"/>
                <w:lang w:eastAsia="cs-CZ"/>
              </w:rPr>
              <w:t xml:space="preserve"> 140 M10 </w:t>
            </w:r>
            <w:proofErr w:type="spellStart"/>
            <w:r w:rsidRPr="00BE7D27">
              <w:rPr>
                <w:rFonts w:eastAsia="Times New Roman" w:cs="Calibri"/>
                <w:color w:val="000000"/>
                <w:lang w:eastAsia="cs-CZ"/>
              </w:rPr>
              <w:t>Pz</w:t>
            </w:r>
            <w:proofErr w:type="spellEnd"/>
            <w:r w:rsidRPr="00BE7D27">
              <w:rPr>
                <w:rFonts w:eastAsia="Times New Roman" w:cs="Calibri"/>
                <w:color w:val="000000"/>
                <w:lang w:eastAsia="cs-CZ"/>
              </w:rPr>
              <w:t xml:space="preserve"> </w:t>
            </w:r>
          </w:p>
        </w:tc>
        <w:tc>
          <w:tcPr>
            <w:tcW w:w="1120" w:type="dxa"/>
            <w:tcBorders>
              <w:top w:val="nil"/>
              <w:left w:val="nil"/>
              <w:bottom w:val="single" w:sz="4" w:space="0" w:color="auto"/>
              <w:right w:val="single" w:sz="4" w:space="0" w:color="auto"/>
            </w:tcBorders>
            <w:vAlign w:val="bottom"/>
            <w:hideMark/>
          </w:tcPr>
          <w:p w14:paraId="22D272E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20</w:t>
            </w:r>
          </w:p>
        </w:tc>
        <w:tc>
          <w:tcPr>
            <w:tcW w:w="1000" w:type="dxa"/>
            <w:tcBorders>
              <w:top w:val="nil"/>
              <w:left w:val="nil"/>
              <w:bottom w:val="single" w:sz="4" w:space="0" w:color="auto"/>
              <w:right w:val="single" w:sz="4" w:space="0" w:color="auto"/>
            </w:tcBorders>
            <w:vAlign w:val="bottom"/>
            <w:hideMark/>
          </w:tcPr>
          <w:p w14:paraId="7E8F9B8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vAlign w:val="center"/>
            <w:hideMark/>
          </w:tcPr>
          <w:p w14:paraId="664D808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46496F3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0A3CBAE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13620223"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42D7A2E0"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hmoždinka modrá s límečkem 120 </w:t>
            </w:r>
          </w:p>
        </w:tc>
        <w:tc>
          <w:tcPr>
            <w:tcW w:w="1120" w:type="dxa"/>
            <w:tcBorders>
              <w:top w:val="nil"/>
              <w:left w:val="nil"/>
              <w:bottom w:val="single" w:sz="4" w:space="0" w:color="auto"/>
              <w:right w:val="single" w:sz="4" w:space="0" w:color="auto"/>
            </w:tcBorders>
            <w:vAlign w:val="bottom"/>
            <w:hideMark/>
          </w:tcPr>
          <w:p w14:paraId="65904A7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20</w:t>
            </w:r>
          </w:p>
        </w:tc>
        <w:tc>
          <w:tcPr>
            <w:tcW w:w="1000" w:type="dxa"/>
            <w:tcBorders>
              <w:top w:val="nil"/>
              <w:left w:val="nil"/>
              <w:bottom w:val="single" w:sz="4" w:space="0" w:color="auto"/>
              <w:right w:val="single" w:sz="4" w:space="0" w:color="auto"/>
            </w:tcBorders>
            <w:vAlign w:val="bottom"/>
            <w:hideMark/>
          </w:tcPr>
          <w:p w14:paraId="6B85579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757E746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0F447BF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5153B56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256250E2"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31F8BF86"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gumová krytka objímka </w:t>
            </w:r>
            <w:proofErr w:type="spellStart"/>
            <w:r w:rsidRPr="00BE7D27">
              <w:rPr>
                <w:rFonts w:eastAsia="Times New Roman" w:cs="Calibri"/>
                <w:color w:val="000000"/>
                <w:lang w:eastAsia="cs-CZ"/>
              </w:rPr>
              <w:t>Tm</w:t>
            </w:r>
            <w:proofErr w:type="spellEnd"/>
            <w:r w:rsidRPr="00BE7D27">
              <w:rPr>
                <w:rFonts w:eastAsia="Times New Roman" w:cs="Calibri"/>
                <w:color w:val="000000"/>
                <w:lang w:eastAsia="cs-CZ"/>
              </w:rPr>
              <w:t xml:space="preserve"> </w:t>
            </w:r>
          </w:p>
        </w:tc>
        <w:tc>
          <w:tcPr>
            <w:tcW w:w="1120" w:type="dxa"/>
            <w:tcBorders>
              <w:top w:val="nil"/>
              <w:left w:val="nil"/>
              <w:bottom w:val="single" w:sz="4" w:space="0" w:color="auto"/>
              <w:right w:val="single" w:sz="4" w:space="0" w:color="auto"/>
            </w:tcBorders>
            <w:vAlign w:val="bottom"/>
            <w:hideMark/>
          </w:tcPr>
          <w:p w14:paraId="2ED8441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20</w:t>
            </w:r>
          </w:p>
        </w:tc>
        <w:tc>
          <w:tcPr>
            <w:tcW w:w="1000" w:type="dxa"/>
            <w:tcBorders>
              <w:top w:val="nil"/>
              <w:left w:val="nil"/>
              <w:bottom w:val="single" w:sz="4" w:space="0" w:color="auto"/>
              <w:right w:val="single" w:sz="4" w:space="0" w:color="auto"/>
            </w:tcBorders>
            <w:vAlign w:val="bottom"/>
            <w:hideMark/>
          </w:tcPr>
          <w:p w14:paraId="39B9A423"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ks</w:t>
            </w:r>
          </w:p>
        </w:tc>
        <w:tc>
          <w:tcPr>
            <w:tcW w:w="1500" w:type="dxa"/>
            <w:tcBorders>
              <w:top w:val="nil"/>
              <w:left w:val="nil"/>
              <w:bottom w:val="single" w:sz="4" w:space="0" w:color="auto"/>
              <w:right w:val="single" w:sz="4" w:space="0" w:color="auto"/>
            </w:tcBorders>
            <w:noWrap/>
            <w:vAlign w:val="center"/>
            <w:hideMark/>
          </w:tcPr>
          <w:p w14:paraId="21DAB4E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5E59A6E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3064C83B"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46B272D6" w14:textId="77777777" w:rsidTr="00B72ED5">
        <w:trPr>
          <w:gridAfter w:val="1"/>
          <w:wAfter w:w="8" w:type="dxa"/>
          <w:trHeight w:val="300"/>
          <w:jc w:val="center"/>
        </w:trPr>
        <w:tc>
          <w:tcPr>
            <w:tcW w:w="3544" w:type="dxa"/>
            <w:gridSpan w:val="2"/>
            <w:tcBorders>
              <w:top w:val="single" w:sz="4" w:space="0" w:color="auto"/>
              <w:left w:val="single" w:sz="8" w:space="0" w:color="auto"/>
              <w:bottom w:val="single" w:sz="8" w:space="0" w:color="auto"/>
              <w:right w:val="single" w:sz="4" w:space="0" w:color="auto"/>
            </w:tcBorders>
            <w:vAlign w:val="center"/>
            <w:hideMark/>
          </w:tcPr>
          <w:p w14:paraId="47C5B296"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svod </w:t>
            </w:r>
            <w:proofErr w:type="spellStart"/>
            <w:r w:rsidRPr="00BE7D27">
              <w:rPr>
                <w:rFonts w:eastAsia="Times New Roman" w:cs="Calibri"/>
                <w:color w:val="000000"/>
                <w:lang w:eastAsia="cs-CZ"/>
              </w:rPr>
              <w:t>Pz</w:t>
            </w:r>
            <w:proofErr w:type="spellEnd"/>
            <w:r w:rsidRPr="00BE7D27">
              <w:rPr>
                <w:rFonts w:eastAsia="Times New Roman" w:cs="Calibri"/>
                <w:color w:val="000000"/>
                <w:lang w:eastAsia="cs-CZ"/>
              </w:rPr>
              <w:t xml:space="preserve"> 120, </w:t>
            </w:r>
            <w:proofErr w:type="spellStart"/>
            <w:r w:rsidRPr="00BE7D27">
              <w:rPr>
                <w:rFonts w:eastAsia="Times New Roman" w:cs="Calibri"/>
                <w:color w:val="000000"/>
                <w:lang w:eastAsia="cs-CZ"/>
              </w:rPr>
              <w:t>ral</w:t>
            </w:r>
            <w:proofErr w:type="spellEnd"/>
            <w:r w:rsidRPr="00BE7D27">
              <w:rPr>
                <w:rFonts w:eastAsia="Times New Roman" w:cs="Calibri"/>
                <w:color w:val="000000"/>
                <w:lang w:eastAsia="cs-CZ"/>
              </w:rPr>
              <w:t xml:space="preserve"> 3009 </w:t>
            </w:r>
          </w:p>
        </w:tc>
        <w:tc>
          <w:tcPr>
            <w:tcW w:w="1120" w:type="dxa"/>
            <w:tcBorders>
              <w:top w:val="nil"/>
              <w:left w:val="nil"/>
              <w:bottom w:val="single" w:sz="8" w:space="0" w:color="auto"/>
              <w:right w:val="single" w:sz="4" w:space="0" w:color="auto"/>
            </w:tcBorders>
            <w:vAlign w:val="bottom"/>
            <w:hideMark/>
          </w:tcPr>
          <w:p w14:paraId="0660FF1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32</w:t>
            </w:r>
          </w:p>
        </w:tc>
        <w:tc>
          <w:tcPr>
            <w:tcW w:w="1000" w:type="dxa"/>
            <w:tcBorders>
              <w:top w:val="nil"/>
              <w:left w:val="nil"/>
              <w:bottom w:val="single" w:sz="8" w:space="0" w:color="auto"/>
              <w:right w:val="single" w:sz="4" w:space="0" w:color="auto"/>
            </w:tcBorders>
            <w:vAlign w:val="bottom"/>
            <w:hideMark/>
          </w:tcPr>
          <w:p w14:paraId="5226934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8" w:space="0" w:color="auto"/>
              <w:right w:val="single" w:sz="4" w:space="0" w:color="auto"/>
            </w:tcBorders>
            <w:noWrap/>
            <w:vAlign w:val="center"/>
            <w:hideMark/>
          </w:tcPr>
          <w:p w14:paraId="2CEC218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8" w:space="0" w:color="auto"/>
              <w:right w:val="single" w:sz="4" w:space="0" w:color="auto"/>
            </w:tcBorders>
            <w:noWrap/>
            <w:vAlign w:val="center"/>
            <w:hideMark/>
          </w:tcPr>
          <w:p w14:paraId="79CEBD4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8" w:space="0" w:color="auto"/>
              <w:right w:val="single" w:sz="8" w:space="0" w:color="auto"/>
            </w:tcBorders>
            <w:noWrap/>
            <w:vAlign w:val="center"/>
            <w:hideMark/>
          </w:tcPr>
          <w:p w14:paraId="0B408EC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36A43282" w14:textId="77777777" w:rsidTr="00B04701">
        <w:trPr>
          <w:gridAfter w:val="1"/>
          <w:wAfter w:w="8" w:type="dxa"/>
          <w:trHeight w:val="300"/>
          <w:jc w:val="center"/>
        </w:trPr>
        <w:tc>
          <w:tcPr>
            <w:tcW w:w="3544" w:type="dxa"/>
            <w:gridSpan w:val="2"/>
            <w:tcBorders>
              <w:top w:val="single" w:sz="8" w:space="0" w:color="auto"/>
              <w:left w:val="single" w:sz="8" w:space="0" w:color="auto"/>
              <w:bottom w:val="single" w:sz="8" w:space="0" w:color="auto"/>
              <w:right w:val="nil"/>
            </w:tcBorders>
            <w:vAlign w:val="center"/>
            <w:hideMark/>
          </w:tcPr>
          <w:p w14:paraId="46EC4FF6" w14:textId="77777777" w:rsidR="00B04701" w:rsidRPr="00BE7D27" w:rsidRDefault="00B04701" w:rsidP="00B72ED5">
            <w:pPr>
              <w:spacing w:after="0" w:line="240" w:lineRule="auto"/>
              <w:rPr>
                <w:rFonts w:eastAsia="Times New Roman" w:cs="Calibri"/>
                <w:b/>
                <w:bCs/>
                <w:color w:val="000000"/>
                <w:lang w:eastAsia="cs-CZ"/>
              </w:rPr>
            </w:pPr>
            <w:r w:rsidRPr="00BE7D27">
              <w:rPr>
                <w:rFonts w:eastAsia="Times New Roman" w:cs="Calibri"/>
                <w:b/>
                <w:bCs/>
                <w:color w:val="000000"/>
                <w:lang w:eastAsia="cs-CZ"/>
              </w:rPr>
              <w:t xml:space="preserve">Práce </w:t>
            </w:r>
          </w:p>
        </w:tc>
        <w:tc>
          <w:tcPr>
            <w:tcW w:w="1120" w:type="dxa"/>
            <w:tcBorders>
              <w:top w:val="single" w:sz="8" w:space="0" w:color="auto"/>
              <w:left w:val="nil"/>
              <w:bottom w:val="single" w:sz="8" w:space="0" w:color="auto"/>
              <w:right w:val="nil"/>
            </w:tcBorders>
            <w:vAlign w:val="center"/>
            <w:hideMark/>
          </w:tcPr>
          <w:p w14:paraId="72C4707F" w14:textId="77777777" w:rsidR="00B04701" w:rsidRPr="00BE7D27" w:rsidRDefault="00B04701" w:rsidP="00B72ED5">
            <w:pPr>
              <w:spacing w:after="0" w:line="240" w:lineRule="auto"/>
              <w:rPr>
                <w:rFonts w:eastAsia="Times New Roman" w:cs="Calibri"/>
                <w:b/>
                <w:bCs/>
                <w:color w:val="000000"/>
                <w:lang w:eastAsia="cs-CZ"/>
              </w:rPr>
            </w:pPr>
            <w:r w:rsidRPr="00BE7D27">
              <w:rPr>
                <w:rFonts w:eastAsia="Times New Roman" w:cs="Calibri"/>
                <w:b/>
                <w:bCs/>
                <w:color w:val="000000"/>
                <w:lang w:eastAsia="cs-CZ"/>
              </w:rPr>
              <w:t> </w:t>
            </w:r>
          </w:p>
        </w:tc>
        <w:tc>
          <w:tcPr>
            <w:tcW w:w="1000" w:type="dxa"/>
            <w:tcBorders>
              <w:top w:val="single" w:sz="8" w:space="0" w:color="auto"/>
              <w:left w:val="nil"/>
              <w:bottom w:val="single" w:sz="8" w:space="0" w:color="auto"/>
              <w:right w:val="nil"/>
            </w:tcBorders>
            <w:vAlign w:val="bottom"/>
            <w:hideMark/>
          </w:tcPr>
          <w:p w14:paraId="751CBA0F"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single" w:sz="8" w:space="0" w:color="auto"/>
              <w:left w:val="nil"/>
              <w:bottom w:val="single" w:sz="8" w:space="0" w:color="auto"/>
              <w:right w:val="nil"/>
            </w:tcBorders>
            <w:vAlign w:val="center"/>
            <w:hideMark/>
          </w:tcPr>
          <w:p w14:paraId="6A1AD073" w14:textId="77777777" w:rsidR="00B04701" w:rsidRPr="00BE7D27" w:rsidRDefault="00B04701" w:rsidP="00B72ED5">
            <w:pPr>
              <w:spacing w:after="0" w:line="240" w:lineRule="auto"/>
              <w:jc w:val="center"/>
              <w:rPr>
                <w:rFonts w:eastAsia="Times New Roman" w:cs="Calibri"/>
                <w:b/>
                <w:bCs/>
                <w:color w:val="000000"/>
                <w:lang w:eastAsia="cs-CZ"/>
              </w:rPr>
            </w:pPr>
            <w:r w:rsidRPr="00BE7D27">
              <w:rPr>
                <w:rFonts w:eastAsia="Times New Roman" w:cs="Calibri"/>
                <w:b/>
                <w:bCs/>
                <w:color w:val="000000"/>
                <w:lang w:eastAsia="cs-CZ"/>
              </w:rPr>
              <w:t> </w:t>
            </w:r>
          </w:p>
        </w:tc>
        <w:tc>
          <w:tcPr>
            <w:tcW w:w="1500" w:type="dxa"/>
            <w:tcBorders>
              <w:top w:val="single" w:sz="8" w:space="0" w:color="auto"/>
              <w:left w:val="single" w:sz="4" w:space="0" w:color="auto"/>
              <w:bottom w:val="single" w:sz="8" w:space="0" w:color="auto"/>
              <w:right w:val="single" w:sz="4" w:space="0" w:color="auto"/>
            </w:tcBorders>
            <w:noWrap/>
            <w:vAlign w:val="center"/>
            <w:hideMark/>
          </w:tcPr>
          <w:p w14:paraId="21BBC77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5" w:type="dxa"/>
            <w:tcBorders>
              <w:top w:val="nil"/>
              <w:left w:val="nil"/>
              <w:bottom w:val="single" w:sz="8" w:space="0" w:color="auto"/>
              <w:right w:val="single" w:sz="8" w:space="0" w:color="auto"/>
            </w:tcBorders>
            <w:noWrap/>
            <w:vAlign w:val="center"/>
            <w:hideMark/>
          </w:tcPr>
          <w:p w14:paraId="3BE0B59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r>
      <w:tr w:rsidR="00B04701" w:rsidRPr="00BE7D27" w14:paraId="637309B5" w14:textId="77777777" w:rsidTr="000D072C">
        <w:trPr>
          <w:gridAfter w:val="1"/>
          <w:wAfter w:w="8" w:type="dxa"/>
          <w:trHeight w:val="300"/>
          <w:jc w:val="center"/>
        </w:trPr>
        <w:tc>
          <w:tcPr>
            <w:tcW w:w="3544" w:type="dxa"/>
            <w:gridSpan w:val="2"/>
            <w:tcBorders>
              <w:top w:val="single" w:sz="8" w:space="0" w:color="auto"/>
              <w:left w:val="single" w:sz="8" w:space="0" w:color="auto"/>
              <w:bottom w:val="single" w:sz="4" w:space="0" w:color="auto"/>
              <w:right w:val="single" w:sz="4" w:space="0" w:color="auto"/>
            </w:tcBorders>
            <w:vAlign w:val="center"/>
            <w:hideMark/>
          </w:tcPr>
          <w:p w14:paraId="54328356"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demontáž střešní krytiny </w:t>
            </w:r>
          </w:p>
        </w:tc>
        <w:tc>
          <w:tcPr>
            <w:tcW w:w="1120" w:type="dxa"/>
            <w:tcBorders>
              <w:top w:val="single" w:sz="8" w:space="0" w:color="auto"/>
              <w:left w:val="nil"/>
              <w:bottom w:val="single" w:sz="4" w:space="0" w:color="auto"/>
              <w:right w:val="single" w:sz="4" w:space="0" w:color="auto"/>
            </w:tcBorders>
            <w:vAlign w:val="bottom"/>
            <w:hideMark/>
          </w:tcPr>
          <w:p w14:paraId="30E5597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560</w:t>
            </w:r>
          </w:p>
        </w:tc>
        <w:tc>
          <w:tcPr>
            <w:tcW w:w="1000" w:type="dxa"/>
            <w:tcBorders>
              <w:top w:val="single" w:sz="8" w:space="0" w:color="auto"/>
              <w:left w:val="nil"/>
              <w:bottom w:val="single" w:sz="4" w:space="0" w:color="auto"/>
              <w:right w:val="single" w:sz="4" w:space="0" w:color="auto"/>
            </w:tcBorders>
            <w:vAlign w:val="bottom"/>
            <w:hideMark/>
          </w:tcPr>
          <w:p w14:paraId="69A671F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r w:rsidRPr="00BE7D27">
              <w:rPr>
                <w:rFonts w:eastAsia="Times New Roman" w:cs="Calibri"/>
                <w:color w:val="000000"/>
                <w:vertAlign w:val="superscript"/>
                <w:lang w:eastAsia="cs-CZ"/>
              </w:rPr>
              <w:t xml:space="preserve">2 </w:t>
            </w:r>
          </w:p>
        </w:tc>
        <w:tc>
          <w:tcPr>
            <w:tcW w:w="1500" w:type="dxa"/>
            <w:tcBorders>
              <w:top w:val="single" w:sz="8" w:space="0" w:color="auto"/>
              <w:left w:val="nil"/>
              <w:bottom w:val="single" w:sz="4" w:space="0" w:color="auto"/>
              <w:right w:val="single" w:sz="4" w:space="0" w:color="auto"/>
            </w:tcBorders>
            <w:noWrap/>
            <w:vAlign w:val="center"/>
            <w:hideMark/>
          </w:tcPr>
          <w:p w14:paraId="316FDA7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single" w:sz="8" w:space="0" w:color="auto"/>
              <w:left w:val="nil"/>
              <w:bottom w:val="single" w:sz="4" w:space="0" w:color="auto"/>
              <w:right w:val="single" w:sz="4" w:space="0" w:color="auto"/>
            </w:tcBorders>
            <w:noWrap/>
            <w:vAlign w:val="center"/>
            <w:hideMark/>
          </w:tcPr>
          <w:p w14:paraId="2B1DD69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single" w:sz="8" w:space="0" w:color="auto"/>
              <w:left w:val="nil"/>
              <w:bottom w:val="single" w:sz="4" w:space="0" w:color="auto"/>
              <w:right w:val="single" w:sz="8" w:space="0" w:color="auto"/>
            </w:tcBorders>
            <w:noWrap/>
            <w:vAlign w:val="center"/>
            <w:hideMark/>
          </w:tcPr>
          <w:p w14:paraId="32BEF96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60B95C62" w14:textId="77777777" w:rsidTr="000D072C">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4F48596B"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montáž střešní krytiny </w:t>
            </w:r>
          </w:p>
        </w:tc>
        <w:tc>
          <w:tcPr>
            <w:tcW w:w="1120" w:type="dxa"/>
            <w:tcBorders>
              <w:top w:val="single" w:sz="4" w:space="0" w:color="auto"/>
              <w:left w:val="nil"/>
              <w:bottom w:val="single" w:sz="4" w:space="0" w:color="auto"/>
              <w:right w:val="single" w:sz="4" w:space="0" w:color="auto"/>
            </w:tcBorders>
            <w:vAlign w:val="bottom"/>
            <w:hideMark/>
          </w:tcPr>
          <w:p w14:paraId="259B309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560</w:t>
            </w:r>
          </w:p>
        </w:tc>
        <w:tc>
          <w:tcPr>
            <w:tcW w:w="1000" w:type="dxa"/>
            <w:tcBorders>
              <w:top w:val="single" w:sz="4" w:space="0" w:color="auto"/>
              <w:left w:val="nil"/>
              <w:bottom w:val="single" w:sz="4" w:space="0" w:color="auto"/>
              <w:right w:val="single" w:sz="4" w:space="0" w:color="auto"/>
            </w:tcBorders>
            <w:vAlign w:val="bottom"/>
            <w:hideMark/>
          </w:tcPr>
          <w:p w14:paraId="4DA3FF13"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single" w:sz="4" w:space="0" w:color="auto"/>
              <w:left w:val="nil"/>
              <w:bottom w:val="single" w:sz="4" w:space="0" w:color="auto"/>
              <w:right w:val="single" w:sz="4" w:space="0" w:color="auto"/>
            </w:tcBorders>
            <w:noWrap/>
            <w:vAlign w:val="center"/>
            <w:hideMark/>
          </w:tcPr>
          <w:p w14:paraId="277D5D2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single" w:sz="4" w:space="0" w:color="auto"/>
              <w:left w:val="nil"/>
              <w:bottom w:val="single" w:sz="4" w:space="0" w:color="auto"/>
              <w:right w:val="single" w:sz="4" w:space="0" w:color="auto"/>
            </w:tcBorders>
            <w:noWrap/>
            <w:vAlign w:val="center"/>
            <w:hideMark/>
          </w:tcPr>
          <w:p w14:paraId="0F6BBEE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single" w:sz="4" w:space="0" w:color="auto"/>
              <w:left w:val="single" w:sz="4" w:space="0" w:color="auto"/>
              <w:bottom w:val="single" w:sz="4" w:space="0" w:color="auto"/>
              <w:right w:val="single" w:sz="8" w:space="0" w:color="auto"/>
            </w:tcBorders>
            <w:noWrap/>
            <w:vAlign w:val="center"/>
            <w:hideMark/>
          </w:tcPr>
          <w:p w14:paraId="3387183B"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6B1A3B5F" w14:textId="77777777" w:rsidTr="000D072C">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421A0A59"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lastRenderedPageBreak/>
              <w:t xml:space="preserve">montáž fólie a latí </w:t>
            </w:r>
          </w:p>
        </w:tc>
        <w:tc>
          <w:tcPr>
            <w:tcW w:w="1120" w:type="dxa"/>
            <w:tcBorders>
              <w:top w:val="single" w:sz="4" w:space="0" w:color="auto"/>
              <w:left w:val="nil"/>
              <w:bottom w:val="single" w:sz="4" w:space="0" w:color="auto"/>
              <w:right w:val="single" w:sz="4" w:space="0" w:color="auto"/>
            </w:tcBorders>
            <w:vAlign w:val="bottom"/>
            <w:hideMark/>
          </w:tcPr>
          <w:p w14:paraId="7C0BBDA3"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189</w:t>
            </w:r>
          </w:p>
        </w:tc>
        <w:tc>
          <w:tcPr>
            <w:tcW w:w="1000" w:type="dxa"/>
            <w:tcBorders>
              <w:top w:val="single" w:sz="4" w:space="0" w:color="auto"/>
              <w:left w:val="nil"/>
              <w:bottom w:val="single" w:sz="4" w:space="0" w:color="auto"/>
              <w:right w:val="single" w:sz="4" w:space="0" w:color="auto"/>
            </w:tcBorders>
            <w:vAlign w:val="bottom"/>
            <w:hideMark/>
          </w:tcPr>
          <w:p w14:paraId="6977171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r w:rsidRPr="00BE7D27">
              <w:rPr>
                <w:rFonts w:eastAsia="Times New Roman" w:cs="Calibri"/>
                <w:color w:val="000000"/>
                <w:vertAlign w:val="superscript"/>
                <w:lang w:eastAsia="cs-CZ"/>
              </w:rPr>
              <w:t xml:space="preserve">2 </w:t>
            </w:r>
          </w:p>
        </w:tc>
        <w:tc>
          <w:tcPr>
            <w:tcW w:w="1500" w:type="dxa"/>
            <w:tcBorders>
              <w:top w:val="single" w:sz="4" w:space="0" w:color="auto"/>
              <w:left w:val="nil"/>
              <w:bottom w:val="single" w:sz="4" w:space="0" w:color="auto"/>
              <w:right w:val="single" w:sz="4" w:space="0" w:color="auto"/>
            </w:tcBorders>
            <w:noWrap/>
            <w:vAlign w:val="center"/>
            <w:hideMark/>
          </w:tcPr>
          <w:p w14:paraId="18BDB76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single" w:sz="4" w:space="0" w:color="auto"/>
              <w:left w:val="nil"/>
              <w:bottom w:val="single" w:sz="4" w:space="0" w:color="auto"/>
              <w:right w:val="single" w:sz="4" w:space="0" w:color="auto"/>
            </w:tcBorders>
            <w:noWrap/>
            <w:vAlign w:val="center"/>
            <w:hideMark/>
          </w:tcPr>
          <w:p w14:paraId="4130DEE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single" w:sz="4" w:space="0" w:color="auto"/>
              <w:left w:val="single" w:sz="4" w:space="0" w:color="auto"/>
              <w:bottom w:val="single" w:sz="4" w:space="0" w:color="auto"/>
              <w:right w:val="single" w:sz="8" w:space="0" w:color="auto"/>
            </w:tcBorders>
            <w:noWrap/>
            <w:vAlign w:val="center"/>
            <w:hideMark/>
          </w:tcPr>
          <w:p w14:paraId="0AE4158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6E2350FB"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6864A438"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montáž bednění </w:t>
            </w:r>
          </w:p>
        </w:tc>
        <w:tc>
          <w:tcPr>
            <w:tcW w:w="1120" w:type="dxa"/>
            <w:tcBorders>
              <w:top w:val="nil"/>
              <w:left w:val="nil"/>
              <w:bottom w:val="single" w:sz="4" w:space="0" w:color="auto"/>
              <w:right w:val="single" w:sz="4" w:space="0" w:color="auto"/>
            </w:tcBorders>
            <w:vAlign w:val="bottom"/>
            <w:hideMark/>
          </w:tcPr>
          <w:p w14:paraId="77FCEA2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189</w:t>
            </w:r>
          </w:p>
        </w:tc>
        <w:tc>
          <w:tcPr>
            <w:tcW w:w="1000" w:type="dxa"/>
            <w:tcBorders>
              <w:top w:val="nil"/>
              <w:left w:val="nil"/>
              <w:bottom w:val="single" w:sz="4" w:space="0" w:color="auto"/>
              <w:right w:val="single" w:sz="4" w:space="0" w:color="auto"/>
            </w:tcBorders>
            <w:vAlign w:val="bottom"/>
            <w:hideMark/>
          </w:tcPr>
          <w:p w14:paraId="3CAFFD5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r w:rsidRPr="00BE7D27">
              <w:rPr>
                <w:rFonts w:eastAsia="Times New Roman" w:cs="Calibri"/>
                <w:color w:val="000000"/>
                <w:vertAlign w:val="superscript"/>
                <w:lang w:eastAsia="cs-CZ"/>
              </w:rPr>
              <w:t xml:space="preserve">2 </w:t>
            </w:r>
          </w:p>
        </w:tc>
        <w:tc>
          <w:tcPr>
            <w:tcW w:w="1500" w:type="dxa"/>
            <w:tcBorders>
              <w:top w:val="nil"/>
              <w:left w:val="nil"/>
              <w:bottom w:val="single" w:sz="4" w:space="0" w:color="auto"/>
              <w:right w:val="single" w:sz="4" w:space="0" w:color="auto"/>
            </w:tcBorders>
            <w:noWrap/>
            <w:vAlign w:val="center"/>
            <w:hideMark/>
          </w:tcPr>
          <w:p w14:paraId="4697A3F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42790F2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3946D9E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037F8C2B"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5BE69F00"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montáž tepelné izolace </w:t>
            </w:r>
          </w:p>
        </w:tc>
        <w:tc>
          <w:tcPr>
            <w:tcW w:w="1120" w:type="dxa"/>
            <w:tcBorders>
              <w:top w:val="nil"/>
              <w:left w:val="nil"/>
              <w:bottom w:val="single" w:sz="4" w:space="0" w:color="auto"/>
              <w:right w:val="single" w:sz="4" w:space="0" w:color="auto"/>
            </w:tcBorders>
            <w:vAlign w:val="bottom"/>
            <w:hideMark/>
          </w:tcPr>
          <w:p w14:paraId="396E998B"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170</w:t>
            </w:r>
          </w:p>
        </w:tc>
        <w:tc>
          <w:tcPr>
            <w:tcW w:w="1000" w:type="dxa"/>
            <w:tcBorders>
              <w:top w:val="nil"/>
              <w:left w:val="nil"/>
              <w:bottom w:val="single" w:sz="4" w:space="0" w:color="auto"/>
              <w:right w:val="single" w:sz="4" w:space="0" w:color="auto"/>
            </w:tcBorders>
            <w:vAlign w:val="bottom"/>
            <w:hideMark/>
          </w:tcPr>
          <w:p w14:paraId="63053B7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r w:rsidRPr="00BE7D27">
              <w:rPr>
                <w:rFonts w:eastAsia="Times New Roman" w:cs="Calibri"/>
                <w:color w:val="000000"/>
                <w:vertAlign w:val="superscript"/>
                <w:lang w:eastAsia="cs-CZ"/>
              </w:rPr>
              <w:t xml:space="preserve">2 </w:t>
            </w:r>
          </w:p>
        </w:tc>
        <w:tc>
          <w:tcPr>
            <w:tcW w:w="1500" w:type="dxa"/>
            <w:tcBorders>
              <w:top w:val="nil"/>
              <w:left w:val="nil"/>
              <w:bottom w:val="single" w:sz="4" w:space="0" w:color="auto"/>
              <w:right w:val="single" w:sz="4" w:space="0" w:color="auto"/>
            </w:tcBorders>
            <w:noWrap/>
            <w:vAlign w:val="center"/>
            <w:hideMark/>
          </w:tcPr>
          <w:p w14:paraId="5AC7397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27F57AE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0F77D6F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5DF5D669"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4F310272"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montáž klempířských prvků </w:t>
            </w:r>
          </w:p>
        </w:tc>
        <w:tc>
          <w:tcPr>
            <w:tcW w:w="1120" w:type="dxa"/>
            <w:tcBorders>
              <w:top w:val="nil"/>
              <w:left w:val="nil"/>
              <w:bottom w:val="single" w:sz="4" w:space="0" w:color="auto"/>
              <w:right w:val="single" w:sz="4" w:space="0" w:color="auto"/>
            </w:tcBorders>
            <w:vAlign w:val="bottom"/>
            <w:hideMark/>
          </w:tcPr>
          <w:p w14:paraId="2637AB6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266</w:t>
            </w:r>
          </w:p>
        </w:tc>
        <w:tc>
          <w:tcPr>
            <w:tcW w:w="1000" w:type="dxa"/>
            <w:tcBorders>
              <w:top w:val="nil"/>
              <w:left w:val="nil"/>
              <w:bottom w:val="single" w:sz="4" w:space="0" w:color="auto"/>
              <w:right w:val="single" w:sz="4" w:space="0" w:color="auto"/>
            </w:tcBorders>
            <w:vAlign w:val="bottom"/>
            <w:hideMark/>
          </w:tcPr>
          <w:p w14:paraId="40B8508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m</w:t>
            </w:r>
          </w:p>
        </w:tc>
        <w:tc>
          <w:tcPr>
            <w:tcW w:w="1500" w:type="dxa"/>
            <w:tcBorders>
              <w:top w:val="nil"/>
              <w:left w:val="nil"/>
              <w:bottom w:val="single" w:sz="4" w:space="0" w:color="auto"/>
              <w:right w:val="single" w:sz="4" w:space="0" w:color="auto"/>
            </w:tcBorders>
            <w:noWrap/>
            <w:vAlign w:val="center"/>
            <w:hideMark/>
          </w:tcPr>
          <w:p w14:paraId="79F66CB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7DB667BF"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59B7098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26DB3AE8"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3B2F6DD6"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tesařské práce </w:t>
            </w:r>
          </w:p>
        </w:tc>
        <w:tc>
          <w:tcPr>
            <w:tcW w:w="1120" w:type="dxa"/>
            <w:tcBorders>
              <w:top w:val="nil"/>
              <w:left w:val="nil"/>
              <w:bottom w:val="single" w:sz="4" w:space="0" w:color="auto"/>
              <w:right w:val="single" w:sz="4" w:space="0" w:color="auto"/>
            </w:tcBorders>
            <w:vAlign w:val="bottom"/>
            <w:hideMark/>
          </w:tcPr>
          <w:p w14:paraId="25956F9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w:t>
            </w:r>
          </w:p>
        </w:tc>
        <w:tc>
          <w:tcPr>
            <w:tcW w:w="1000" w:type="dxa"/>
            <w:tcBorders>
              <w:top w:val="nil"/>
              <w:left w:val="nil"/>
              <w:bottom w:val="single" w:sz="4" w:space="0" w:color="auto"/>
              <w:right w:val="single" w:sz="4" w:space="0" w:color="auto"/>
            </w:tcBorders>
            <w:vAlign w:val="center"/>
            <w:hideMark/>
          </w:tcPr>
          <w:p w14:paraId="70E73E02"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xml:space="preserve"> - </w:t>
            </w:r>
          </w:p>
        </w:tc>
        <w:tc>
          <w:tcPr>
            <w:tcW w:w="1500" w:type="dxa"/>
            <w:tcBorders>
              <w:top w:val="nil"/>
              <w:left w:val="nil"/>
              <w:bottom w:val="single" w:sz="4" w:space="0" w:color="auto"/>
              <w:right w:val="single" w:sz="4" w:space="0" w:color="auto"/>
            </w:tcBorders>
            <w:noWrap/>
            <w:vAlign w:val="center"/>
            <w:hideMark/>
          </w:tcPr>
          <w:p w14:paraId="7242D57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090481D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0CF4CFF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789E3CEF" w14:textId="77777777" w:rsidTr="00B72ED5">
        <w:trPr>
          <w:gridAfter w:val="1"/>
          <w:wAfter w:w="8" w:type="dxa"/>
          <w:trHeight w:val="300"/>
          <w:jc w:val="center"/>
        </w:trPr>
        <w:tc>
          <w:tcPr>
            <w:tcW w:w="3544" w:type="dxa"/>
            <w:gridSpan w:val="2"/>
            <w:tcBorders>
              <w:top w:val="single" w:sz="4" w:space="0" w:color="auto"/>
              <w:left w:val="single" w:sz="8" w:space="0" w:color="auto"/>
              <w:bottom w:val="single" w:sz="4" w:space="0" w:color="auto"/>
              <w:right w:val="single" w:sz="4" w:space="0" w:color="auto"/>
            </w:tcBorders>
            <w:vAlign w:val="center"/>
            <w:hideMark/>
          </w:tcPr>
          <w:p w14:paraId="436F99A4"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přesun hmot svisle </w:t>
            </w:r>
          </w:p>
        </w:tc>
        <w:tc>
          <w:tcPr>
            <w:tcW w:w="1120" w:type="dxa"/>
            <w:tcBorders>
              <w:top w:val="nil"/>
              <w:left w:val="nil"/>
              <w:bottom w:val="single" w:sz="4" w:space="0" w:color="auto"/>
              <w:right w:val="single" w:sz="4" w:space="0" w:color="auto"/>
            </w:tcBorders>
            <w:vAlign w:val="bottom"/>
            <w:hideMark/>
          </w:tcPr>
          <w:p w14:paraId="2B660DB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w:t>
            </w:r>
          </w:p>
        </w:tc>
        <w:tc>
          <w:tcPr>
            <w:tcW w:w="1000" w:type="dxa"/>
            <w:tcBorders>
              <w:top w:val="nil"/>
              <w:left w:val="nil"/>
              <w:bottom w:val="single" w:sz="4" w:space="0" w:color="auto"/>
              <w:right w:val="single" w:sz="4" w:space="0" w:color="auto"/>
            </w:tcBorders>
            <w:vAlign w:val="center"/>
            <w:hideMark/>
          </w:tcPr>
          <w:p w14:paraId="0529A105"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xml:space="preserve"> - </w:t>
            </w:r>
          </w:p>
        </w:tc>
        <w:tc>
          <w:tcPr>
            <w:tcW w:w="1500" w:type="dxa"/>
            <w:tcBorders>
              <w:top w:val="nil"/>
              <w:left w:val="nil"/>
              <w:bottom w:val="single" w:sz="4" w:space="0" w:color="auto"/>
              <w:right w:val="single" w:sz="4" w:space="0" w:color="auto"/>
            </w:tcBorders>
            <w:noWrap/>
            <w:vAlign w:val="center"/>
            <w:hideMark/>
          </w:tcPr>
          <w:p w14:paraId="2912E76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4" w:space="0" w:color="auto"/>
              <w:right w:val="single" w:sz="4" w:space="0" w:color="auto"/>
            </w:tcBorders>
            <w:noWrap/>
            <w:vAlign w:val="center"/>
            <w:hideMark/>
          </w:tcPr>
          <w:p w14:paraId="55432E4F"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4" w:space="0" w:color="auto"/>
              <w:right w:val="single" w:sz="8" w:space="0" w:color="auto"/>
            </w:tcBorders>
            <w:noWrap/>
            <w:vAlign w:val="center"/>
            <w:hideMark/>
          </w:tcPr>
          <w:p w14:paraId="0D545DC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7E99A74C" w14:textId="77777777" w:rsidTr="00B72ED5">
        <w:trPr>
          <w:gridAfter w:val="1"/>
          <w:wAfter w:w="8" w:type="dxa"/>
          <w:trHeight w:val="300"/>
          <w:jc w:val="center"/>
        </w:trPr>
        <w:tc>
          <w:tcPr>
            <w:tcW w:w="3544" w:type="dxa"/>
            <w:gridSpan w:val="2"/>
            <w:tcBorders>
              <w:top w:val="single" w:sz="4" w:space="0" w:color="auto"/>
              <w:left w:val="single" w:sz="8" w:space="0" w:color="auto"/>
              <w:bottom w:val="single" w:sz="8" w:space="0" w:color="auto"/>
              <w:right w:val="single" w:sz="4" w:space="0" w:color="auto"/>
            </w:tcBorders>
            <w:vAlign w:val="center"/>
            <w:hideMark/>
          </w:tcPr>
          <w:p w14:paraId="69948C04"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odvoz a ekologické uložení odpadu </w:t>
            </w:r>
          </w:p>
        </w:tc>
        <w:tc>
          <w:tcPr>
            <w:tcW w:w="1120" w:type="dxa"/>
            <w:tcBorders>
              <w:top w:val="nil"/>
              <w:left w:val="nil"/>
              <w:bottom w:val="single" w:sz="8" w:space="0" w:color="auto"/>
              <w:right w:val="single" w:sz="4" w:space="0" w:color="auto"/>
            </w:tcBorders>
            <w:vAlign w:val="bottom"/>
            <w:hideMark/>
          </w:tcPr>
          <w:p w14:paraId="02CC6493"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w:t>
            </w:r>
          </w:p>
        </w:tc>
        <w:tc>
          <w:tcPr>
            <w:tcW w:w="1000" w:type="dxa"/>
            <w:tcBorders>
              <w:top w:val="nil"/>
              <w:left w:val="nil"/>
              <w:bottom w:val="single" w:sz="8" w:space="0" w:color="auto"/>
              <w:right w:val="single" w:sz="4" w:space="0" w:color="auto"/>
            </w:tcBorders>
            <w:vAlign w:val="center"/>
            <w:hideMark/>
          </w:tcPr>
          <w:p w14:paraId="763B1D3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xml:space="preserve"> - </w:t>
            </w:r>
          </w:p>
        </w:tc>
        <w:tc>
          <w:tcPr>
            <w:tcW w:w="1500" w:type="dxa"/>
            <w:tcBorders>
              <w:top w:val="nil"/>
              <w:left w:val="nil"/>
              <w:bottom w:val="single" w:sz="8" w:space="0" w:color="auto"/>
              <w:right w:val="single" w:sz="4" w:space="0" w:color="auto"/>
            </w:tcBorders>
            <w:noWrap/>
            <w:vAlign w:val="center"/>
            <w:hideMark/>
          </w:tcPr>
          <w:p w14:paraId="54DBA6B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8" w:space="0" w:color="auto"/>
              <w:right w:val="single" w:sz="4" w:space="0" w:color="auto"/>
            </w:tcBorders>
            <w:noWrap/>
            <w:vAlign w:val="center"/>
            <w:hideMark/>
          </w:tcPr>
          <w:p w14:paraId="099770A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nil"/>
              <w:left w:val="single" w:sz="4" w:space="0" w:color="auto"/>
              <w:bottom w:val="single" w:sz="8" w:space="0" w:color="auto"/>
              <w:right w:val="single" w:sz="8" w:space="0" w:color="auto"/>
            </w:tcBorders>
            <w:noWrap/>
            <w:vAlign w:val="center"/>
            <w:hideMark/>
          </w:tcPr>
          <w:p w14:paraId="11C99D0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4DF93ADA" w14:textId="77777777" w:rsidTr="00B72ED5">
        <w:trPr>
          <w:gridAfter w:val="1"/>
          <w:wAfter w:w="8" w:type="dxa"/>
          <w:trHeight w:val="300"/>
          <w:jc w:val="center"/>
        </w:trPr>
        <w:tc>
          <w:tcPr>
            <w:tcW w:w="3544" w:type="dxa"/>
            <w:gridSpan w:val="2"/>
            <w:tcBorders>
              <w:top w:val="single" w:sz="8" w:space="0" w:color="auto"/>
              <w:left w:val="single" w:sz="8" w:space="0" w:color="auto"/>
              <w:bottom w:val="single" w:sz="8" w:space="0" w:color="auto"/>
              <w:right w:val="nil"/>
            </w:tcBorders>
            <w:vAlign w:val="center"/>
            <w:hideMark/>
          </w:tcPr>
          <w:p w14:paraId="67B410AF" w14:textId="77777777" w:rsidR="00B04701" w:rsidRPr="00BE7D27" w:rsidRDefault="00B04701" w:rsidP="00B72ED5">
            <w:pPr>
              <w:spacing w:after="0" w:line="240" w:lineRule="auto"/>
              <w:rPr>
                <w:rFonts w:eastAsia="Times New Roman" w:cs="Calibri"/>
                <w:b/>
                <w:bCs/>
                <w:color w:val="000000"/>
                <w:lang w:eastAsia="cs-CZ"/>
              </w:rPr>
            </w:pPr>
            <w:r w:rsidRPr="00BE7D27">
              <w:rPr>
                <w:rFonts w:eastAsia="Times New Roman" w:cs="Calibri"/>
                <w:b/>
                <w:bCs/>
                <w:color w:val="000000"/>
                <w:lang w:eastAsia="cs-CZ"/>
              </w:rPr>
              <w:t xml:space="preserve">Ostatní </w:t>
            </w:r>
          </w:p>
        </w:tc>
        <w:tc>
          <w:tcPr>
            <w:tcW w:w="1120" w:type="dxa"/>
            <w:tcBorders>
              <w:top w:val="single" w:sz="8" w:space="0" w:color="auto"/>
              <w:left w:val="nil"/>
              <w:bottom w:val="single" w:sz="8" w:space="0" w:color="auto"/>
              <w:right w:val="nil"/>
            </w:tcBorders>
            <w:vAlign w:val="center"/>
            <w:hideMark/>
          </w:tcPr>
          <w:p w14:paraId="01F0F001" w14:textId="77777777" w:rsidR="00B04701" w:rsidRPr="00BE7D27" w:rsidRDefault="00B04701" w:rsidP="00B72ED5">
            <w:pPr>
              <w:spacing w:after="0" w:line="240" w:lineRule="auto"/>
              <w:rPr>
                <w:rFonts w:eastAsia="Times New Roman" w:cs="Calibri"/>
                <w:b/>
                <w:bCs/>
                <w:color w:val="000000"/>
                <w:lang w:eastAsia="cs-CZ"/>
              </w:rPr>
            </w:pPr>
            <w:r w:rsidRPr="00BE7D27">
              <w:rPr>
                <w:rFonts w:eastAsia="Times New Roman" w:cs="Calibri"/>
                <w:b/>
                <w:bCs/>
                <w:color w:val="000000"/>
                <w:lang w:eastAsia="cs-CZ"/>
              </w:rPr>
              <w:t> </w:t>
            </w:r>
          </w:p>
        </w:tc>
        <w:tc>
          <w:tcPr>
            <w:tcW w:w="1000" w:type="dxa"/>
            <w:tcBorders>
              <w:top w:val="single" w:sz="8" w:space="0" w:color="auto"/>
              <w:left w:val="nil"/>
              <w:bottom w:val="single" w:sz="8" w:space="0" w:color="auto"/>
              <w:right w:val="nil"/>
            </w:tcBorders>
            <w:vAlign w:val="center"/>
            <w:hideMark/>
          </w:tcPr>
          <w:p w14:paraId="13341575" w14:textId="77777777" w:rsidR="00B04701" w:rsidRPr="00BE7D27" w:rsidRDefault="00B04701" w:rsidP="00B72ED5">
            <w:pPr>
              <w:spacing w:after="0" w:line="240" w:lineRule="auto"/>
              <w:rPr>
                <w:rFonts w:eastAsia="Times New Roman" w:cs="Calibri"/>
                <w:b/>
                <w:bCs/>
                <w:color w:val="000000"/>
                <w:lang w:eastAsia="cs-CZ"/>
              </w:rPr>
            </w:pPr>
            <w:r w:rsidRPr="00BE7D27">
              <w:rPr>
                <w:rFonts w:eastAsia="Times New Roman" w:cs="Calibri"/>
                <w:b/>
                <w:bCs/>
                <w:color w:val="000000"/>
                <w:lang w:eastAsia="cs-CZ"/>
              </w:rPr>
              <w:t> </w:t>
            </w:r>
          </w:p>
        </w:tc>
        <w:tc>
          <w:tcPr>
            <w:tcW w:w="1500" w:type="dxa"/>
            <w:tcBorders>
              <w:top w:val="single" w:sz="8" w:space="0" w:color="auto"/>
              <w:left w:val="nil"/>
              <w:bottom w:val="single" w:sz="8" w:space="0" w:color="auto"/>
              <w:right w:val="nil"/>
            </w:tcBorders>
            <w:vAlign w:val="center"/>
            <w:hideMark/>
          </w:tcPr>
          <w:p w14:paraId="5027DABC" w14:textId="77777777" w:rsidR="00B04701" w:rsidRPr="00BE7D27" w:rsidRDefault="00B04701" w:rsidP="00B72ED5">
            <w:pPr>
              <w:spacing w:after="0" w:line="240" w:lineRule="auto"/>
              <w:jc w:val="center"/>
              <w:rPr>
                <w:rFonts w:eastAsia="Times New Roman" w:cs="Calibri"/>
                <w:b/>
                <w:bCs/>
                <w:color w:val="000000"/>
                <w:lang w:eastAsia="cs-CZ"/>
              </w:rPr>
            </w:pPr>
            <w:r w:rsidRPr="00BE7D27">
              <w:rPr>
                <w:rFonts w:eastAsia="Times New Roman" w:cs="Calibri"/>
                <w:b/>
                <w:bCs/>
                <w:color w:val="000000"/>
                <w:lang w:eastAsia="cs-CZ"/>
              </w:rPr>
              <w:t> </w:t>
            </w:r>
          </w:p>
        </w:tc>
        <w:tc>
          <w:tcPr>
            <w:tcW w:w="1500" w:type="dxa"/>
            <w:tcBorders>
              <w:top w:val="single" w:sz="8" w:space="0" w:color="auto"/>
              <w:left w:val="single" w:sz="4" w:space="0" w:color="auto"/>
              <w:bottom w:val="single" w:sz="8" w:space="0" w:color="auto"/>
              <w:right w:val="single" w:sz="4" w:space="0" w:color="auto"/>
            </w:tcBorders>
            <w:noWrap/>
            <w:vAlign w:val="center"/>
            <w:hideMark/>
          </w:tcPr>
          <w:p w14:paraId="23FF35BD"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5" w:type="dxa"/>
            <w:tcBorders>
              <w:top w:val="nil"/>
              <w:left w:val="nil"/>
              <w:bottom w:val="single" w:sz="8" w:space="0" w:color="auto"/>
              <w:right w:val="single" w:sz="8" w:space="0" w:color="auto"/>
            </w:tcBorders>
            <w:noWrap/>
            <w:vAlign w:val="center"/>
            <w:hideMark/>
          </w:tcPr>
          <w:p w14:paraId="10BD6C8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r>
      <w:tr w:rsidR="00B04701" w:rsidRPr="00BE7D27" w14:paraId="24F9CDEC" w14:textId="77777777" w:rsidTr="00B72ED5">
        <w:trPr>
          <w:gridAfter w:val="1"/>
          <w:wAfter w:w="8" w:type="dxa"/>
          <w:trHeight w:val="300"/>
          <w:jc w:val="center"/>
        </w:trPr>
        <w:tc>
          <w:tcPr>
            <w:tcW w:w="3544" w:type="dxa"/>
            <w:gridSpan w:val="2"/>
            <w:tcBorders>
              <w:top w:val="single" w:sz="8" w:space="0" w:color="auto"/>
              <w:left w:val="single" w:sz="8" w:space="0" w:color="auto"/>
              <w:bottom w:val="single" w:sz="4" w:space="0" w:color="auto"/>
              <w:right w:val="single" w:sz="4" w:space="0" w:color="auto"/>
            </w:tcBorders>
            <w:vAlign w:val="center"/>
            <w:hideMark/>
          </w:tcPr>
          <w:p w14:paraId="6D53A5CB"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spojovací materiál </w:t>
            </w:r>
          </w:p>
        </w:tc>
        <w:tc>
          <w:tcPr>
            <w:tcW w:w="1120" w:type="dxa"/>
            <w:tcBorders>
              <w:top w:val="single" w:sz="8" w:space="0" w:color="auto"/>
              <w:left w:val="nil"/>
              <w:bottom w:val="single" w:sz="4" w:space="0" w:color="auto"/>
              <w:right w:val="single" w:sz="4" w:space="0" w:color="auto"/>
            </w:tcBorders>
            <w:vAlign w:val="bottom"/>
            <w:hideMark/>
          </w:tcPr>
          <w:p w14:paraId="3D0C4C77"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w:t>
            </w:r>
          </w:p>
        </w:tc>
        <w:tc>
          <w:tcPr>
            <w:tcW w:w="1000" w:type="dxa"/>
            <w:tcBorders>
              <w:top w:val="single" w:sz="8" w:space="0" w:color="auto"/>
              <w:left w:val="nil"/>
              <w:bottom w:val="single" w:sz="4" w:space="0" w:color="auto"/>
              <w:right w:val="single" w:sz="4" w:space="0" w:color="auto"/>
            </w:tcBorders>
            <w:vAlign w:val="center"/>
            <w:hideMark/>
          </w:tcPr>
          <w:p w14:paraId="1BDE447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xml:space="preserve"> - </w:t>
            </w:r>
          </w:p>
        </w:tc>
        <w:tc>
          <w:tcPr>
            <w:tcW w:w="1500" w:type="dxa"/>
            <w:tcBorders>
              <w:top w:val="single" w:sz="8" w:space="0" w:color="auto"/>
              <w:left w:val="nil"/>
              <w:bottom w:val="single" w:sz="4" w:space="0" w:color="auto"/>
              <w:right w:val="single" w:sz="4" w:space="0" w:color="auto"/>
            </w:tcBorders>
            <w:noWrap/>
            <w:vAlign w:val="center"/>
            <w:hideMark/>
          </w:tcPr>
          <w:p w14:paraId="38F5CE9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single" w:sz="8" w:space="0" w:color="auto"/>
              <w:left w:val="nil"/>
              <w:bottom w:val="single" w:sz="4" w:space="0" w:color="auto"/>
              <w:right w:val="single" w:sz="4" w:space="0" w:color="auto"/>
            </w:tcBorders>
            <w:noWrap/>
            <w:vAlign w:val="center"/>
            <w:hideMark/>
          </w:tcPr>
          <w:p w14:paraId="490361A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single" w:sz="8" w:space="0" w:color="auto"/>
              <w:left w:val="nil"/>
              <w:bottom w:val="single" w:sz="4" w:space="0" w:color="auto"/>
              <w:right w:val="single" w:sz="8" w:space="0" w:color="auto"/>
            </w:tcBorders>
            <w:noWrap/>
            <w:vAlign w:val="center"/>
            <w:hideMark/>
          </w:tcPr>
          <w:p w14:paraId="21C5311C"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13DCAEDA" w14:textId="77777777" w:rsidTr="00B72ED5">
        <w:trPr>
          <w:gridAfter w:val="1"/>
          <w:wAfter w:w="8" w:type="dxa"/>
          <w:trHeight w:val="300"/>
          <w:jc w:val="center"/>
        </w:trPr>
        <w:tc>
          <w:tcPr>
            <w:tcW w:w="3544" w:type="dxa"/>
            <w:gridSpan w:val="2"/>
            <w:tcBorders>
              <w:top w:val="single" w:sz="4" w:space="0" w:color="auto"/>
              <w:left w:val="single" w:sz="8" w:space="0" w:color="auto"/>
              <w:bottom w:val="single" w:sz="8" w:space="0" w:color="auto"/>
              <w:right w:val="single" w:sz="4" w:space="0" w:color="auto"/>
            </w:tcBorders>
            <w:vAlign w:val="center"/>
            <w:hideMark/>
          </w:tcPr>
          <w:p w14:paraId="1E5DACE7" w14:textId="77777777" w:rsidR="00B04701" w:rsidRPr="00BE7D27" w:rsidRDefault="00B04701" w:rsidP="00B72ED5">
            <w:pPr>
              <w:spacing w:after="0" w:line="240" w:lineRule="auto"/>
              <w:rPr>
                <w:rFonts w:eastAsia="Times New Roman" w:cs="Calibri"/>
                <w:color w:val="000000"/>
                <w:lang w:eastAsia="cs-CZ"/>
              </w:rPr>
            </w:pPr>
            <w:r w:rsidRPr="00BE7D27">
              <w:rPr>
                <w:rFonts w:eastAsia="Times New Roman" w:cs="Calibri"/>
                <w:color w:val="000000"/>
                <w:lang w:eastAsia="cs-CZ"/>
              </w:rPr>
              <w:t xml:space="preserve">doprava materiálu a osob </w:t>
            </w:r>
          </w:p>
        </w:tc>
        <w:tc>
          <w:tcPr>
            <w:tcW w:w="1120" w:type="dxa"/>
            <w:tcBorders>
              <w:top w:val="nil"/>
              <w:left w:val="nil"/>
              <w:bottom w:val="single" w:sz="8" w:space="0" w:color="auto"/>
              <w:right w:val="single" w:sz="4" w:space="0" w:color="auto"/>
            </w:tcBorders>
            <w:vAlign w:val="bottom"/>
            <w:hideMark/>
          </w:tcPr>
          <w:p w14:paraId="0ABEEF6A"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1</w:t>
            </w:r>
          </w:p>
        </w:tc>
        <w:tc>
          <w:tcPr>
            <w:tcW w:w="1000" w:type="dxa"/>
            <w:tcBorders>
              <w:top w:val="nil"/>
              <w:left w:val="nil"/>
              <w:bottom w:val="single" w:sz="8" w:space="0" w:color="auto"/>
              <w:right w:val="single" w:sz="4" w:space="0" w:color="auto"/>
            </w:tcBorders>
            <w:vAlign w:val="center"/>
            <w:hideMark/>
          </w:tcPr>
          <w:p w14:paraId="59F372A6"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xml:space="preserve"> - </w:t>
            </w:r>
          </w:p>
        </w:tc>
        <w:tc>
          <w:tcPr>
            <w:tcW w:w="1500" w:type="dxa"/>
            <w:tcBorders>
              <w:top w:val="nil"/>
              <w:left w:val="nil"/>
              <w:bottom w:val="single" w:sz="8" w:space="0" w:color="auto"/>
              <w:right w:val="single" w:sz="4" w:space="0" w:color="auto"/>
            </w:tcBorders>
            <w:noWrap/>
            <w:vAlign w:val="center"/>
            <w:hideMark/>
          </w:tcPr>
          <w:p w14:paraId="6B822C89"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w:t>
            </w:r>
          </w:p>
        </w:tc>
        <w:tc>
          <w:tcPr>
            <w:tcW w:w="1500" w:type="dxa"/>
            <w:tcBorders>
              <w:top w:val="nil"/>
              <w:left w:val="nil"/>
              <w:bottom w:val="single" w:sz="8" w:space="0" w:color="auto"/>
              <w:right w:val="single" w:sz="4" w:space="0" w:color="auto"/>
            </w:tcBorders>
            <w:noWrap/>
            <w:vAlign w:val="center"/>
            <w:hideMark/>
          </w:tcPr>
          <w:p w14:paraId="7BF362A0"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single" w:sz="4" w:space="0" w:color="auto"/>
              <w:left w:val="single" w:sz="4" w:space="0" w:color="auto"/>
              <w:bottom w:val="single" w:sz="8" w:space="0" w:color="auto"/>
              <w:right w:val="single" w:sz="8" w:space="0" w:color="auto"/>
            </w:tcBorders>
            <w:noWrap/>
            <w:vAlign w:val="center"/>
            <w:hideMark/>
          </w:tcPr>
          <w:p w14:paraId="431B92D4"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70748DFA" w14:textId="77777777" w:rsidTr="00B72ED5">
        <w:trPr>
          <w:gridAfter w:val="1"/>
          <w:wAfter w:w="8" w:type="dxa"/>
          <w:trHeight w:val="315"/>
          <w:jc w:val="center"/>
        </w:trPr>
        <w:tc>
          <w:tcPr>
            <w:tcW w:w="1840" w:type="dxa"/>
            <w:tcBorders>
              <w:top w:val="nil"/>
              <w:left w:val="nil"/>
              <w:bottom w:val="nil"/>
              <w:right w:val="nil"/>
            </w:tcBorders>
            <w:vAlign w:val="bottom"/>
            <w:hideMark/>
          </w:tcPr>
          <w:p w14:paraId="142CA0E3" w14:textId="77777777" w:rsidR="00B04701" w:rsidRPr="00BE7D27" w:rsidRDefault="00B04701" w:rsidP="00B72ED5">
            <w:pPr>
              <w:spacing w:after="0" w:line="240" w:lineRule="auto"/>
              <w:jc w:val="center"/>
              <w:rPr>
                <w:rFonts w:eastAsia="Times New Roman" w:cs="Calibri"/>
                <w:color w:val="000000"/>
                <w:lang w:eastAsia="cs-CZ"/>
              </w:rPr>
            </w:pPr>
          </w:p>
        </w:tc>
        <w:tc>
          <w:tcPr>
            <w:tcW w:w="1704" w:type="dxa"/>
            <w:tcBorders>
              <w:top w:val="nil"/>
              <w:left w:val="nil"/>
              <w:bottom w:val="nil"/>
              <w:right w:val="nil"/>
            </w:tcBorders>
            <w:vAlign w:val="bottom"/>
            <w:hideMark/>
          </w:tcPr>
          <w:p w14:paraId="0F24E714"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15C1B01A"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428D9403"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4C740444"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19D481FE"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noWrap/>
            <w:vAlign w:val="bottom"/>
            <w:hideMark/>
          </w:tcPr>
          <w:p w14:paraId="088BA639" w14:textId="77777777" w:rsidR="00B04701" w:rsidRPr="00BE7D27" w:rsidRDefault="00B04701" w:rsidP="00B72ED5">
            <w:pPr>
              <w:spacing w:after="0" w:line="240" w:lineRule="auto"/>
              <w:rPr>
                <w:rFonts w:ascii="Times New Roman" w:eastAsia="Times New Roman" w:hAnsi="Times New Roman"/>
                <w:sz w:val="20"/>
                <w:szCs w:val="20"/>
                <w:lang w:eastAsia="cs-CZ"/>
              </w:rPr>
            </w:pPr>
          </w:p>
        </w:tc>
      </w:tr>
      <w:tr w:rsidR="00B04701" w:rsidRPr="00BE7D27" w14:paraId="29D4A171" w14:textId="77777777" w:rsidTr="00B72ED5">
        <w:trPr>
          <w:gridAfter w:val="1"/>
          <w:wAfter w:w="8" w:type="dxa"/>
          <w:trHeight w:val="495"/>
          <w:jc w:val="center"/>
        </w:trPr>
        <w:tc>
          <w:tcPr>
            <w:tcW w:w="1840" w:type="dxa"/>
            <w:tcBorders>
              <w:top w:val="nil"/>
              <w:left w:val="nil"/>
              <w:bottom w:val="nil"/>
              <w:right w:val="nil"/>
            </w:tcBorders>
            <w:vAlign w:val="center"/>
            <w:hideMark/>
          </w:tcPr>
          <w:p w14:paraId="4277B5A4" w14:textId="77777777" w:rsidR="00B04701" w:rsidRPr="00BE7D27" w:rsidRDefault="00B04701" w:rsidP="00B72ED5">
            <w:pPr>
              <w:spacing w:after="0" w:line="240" w:lineRule="auto"/>
              <w:rPr>
                <w:rFonts w:eastAsia="Times New Roman" w:cs="Calibri"/>
                <w:b/>
                <w:bCs/>
                <w:color w:val="000000"/>
                <w:lang w:eastAsia="cs-CZ"/>
              </w:rPr>
            </w:pPr>
            <w:r w:rsidRPr="00BE7D27">
              <w:rPr>
                <w:rFonts w:eastAsia="Times New Roman" w:cs="Calibri"/>
                <w:b/>
                <w:bCs/>
                <w:color w:val="000000"/>
                <w:lang w:eastAsia="cs-CZ"/>
              </w:rPr>
              <w:t xml:space="preserve">CELKOVÁ CENA </w:t>
            </w:r>
          </w:p>
        </w:tc>
        <w:tc>
          <w:tcPr>
            <w:tcW w:w="1704" w:type="dxa"/>
            <w:tcBorders>
              <w:top w:val="nil"/>
              <w:left w:val="nil"/>
              <w:bottom w:val="nil"/>
              <w:right w:val="nil"/>
            </w:tcBorders>
            <w:vAlign w:val="bottom"/>
            <w:hideMark/>
          </w:tcPr>
          <w:p w14:paraId="05803E4E" w14:textId="77777777" w:rsidR="00B04701" w:rsidRPr="00BE7D27" w:rsidRDefault="00B04701" w:rsidP="00B72ED5">
            <w:pPr>
              <w:spacing w:after="0" w:line="240" w:lineRule="auto"/>
              <w:rPr>
                <w:rFonts w:eastAsia="Times New Roman" w:cs="Calibri"/>
                <w:b/>
                <w:bCs/>
                <w:color w:val="000000"/>
                <w:lang w:eastAsia="cs-CZ"/>
              </w:rPr>
            </w:pPr>
          </w:p>
        </w:tc>
        <w:tc>
          <w:tcPr>
            <w:tcW w:w="1120" w:type="dxa"/>
            <w:tcBorders>
              <w:top w:val="nil"/>
              <w:left w:val="nil"/>
              <w:bottom w:val="nil"/>
              <w:right w:val="nil"/>
            </w:tcBorders>
            <w:vAlign w:val="bottom"/>
            <w:hideMark/>
          </w:tcPr>
          <w:p w14:paraId="23E2F521"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54E2AEB5"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175526AE"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single" w:sz="8" w:space="0" w:color="auto"/>
              <w:left w:val="single" w:sz="8" w:space="0" w:color="auto"/>
              <w:bottom w:val="single" w:sz="8" w:space="0" w:color="auto"/>
              <w:right w:val="single" w:sz="4" w:space="0" w:color="auto"/>
            </w:tcBorders>
            <w:noWrap/>
            <w:vAlign w:val="center"/>
            <w:hideMark/>
          </w:tcPr>
          <w:p w14:paraId="38B99B4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c>
          <w:tcPr>
            <w:tcW w:w="1505" w:type="dxa"/>
            <w:tcBorders>
              <w:top w:val="single" w:sz="8" w:space="0" w:color="auto"/>
              <w:left w:val="nil"/>
              <w:bottom w:val="single" w:sz="8" w:space="0" w:color="auto"/>
              <w:right w:val="single" w:sz="8" w:space="0" w:color="auto"/>
            </w:tcBorders>
            <w:noWrap/>
            <w:vAlign w:val="center"/>
            <w:hideMark/>
          </w:tcPr>
          <w:p w14:paraId="4386EA3B"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0,00</w:t>
            </w:r>
          </w:p>
        </w:tc>
      </w:tr>
      <w:tr w:rsidR="00B04701" w:rsidRPr="00BE7D27" w14:paraId="5B0AEF90" w14:textId="77777777" w:rsidTr="00B72ED5">
        <w:trPr>
          <w:gridAfter w:val="1"/>
          <w:wAfter w:w="8" w:type="dxa"/>
          <w:trHeight w:val="495"/>
          <w:jc w:val="center"/>
        </w:trPr>
        <w:tc>
          <w:tcPr>
            <w:tcW w:w="1840" w:type="dxa"/>
            <w:tcBorders>
              <w:top w:val="nil"/>
              <w:left w:val="nil"/>
              <w:bottom w:val="nil"/>
              <w:right w:val="nil"/>
            </w:tcBorders>
            <w:vAlign w:val="center"/>
            <w:hideMark/>
          </w:tcPr>
          <w:p w14:paraId="5D4234E1" w14:textId="77777777" w:rsidR="00B04701" w:rsidRPr="00BE7D27" w:rsidRDefault="00B04701" w:rsidP="00B72ED5">
            <w:pPr>
              <w:spacing w:after="0" w:line="240" w:lineRule="auto"/>
              <w:jc w:val="center"/>
              <w:rPr>
                <w:rFonts w:eastAsia="Times New Roman" w:cs="Calibri"/>
                <w:color w:val="000000"/>
                <w:lang w:eastAsia="cs-CZ"/>
              </w:rPr>
            </w:pPr>
          </w:p>
        </w:tc>
        <w:tc>
          <w:tcPr>
            <w:tcW w:w="1704" w:type="dxa"/>
            <w:tcBorders>
              <w:top w:val="nil"/>
              <w:left w:val="nil"/>
              <w:bottom w:val="nil"/>
              <w:right w:val="nil"/>
            </w:tcBorders>
            <w:vAlign w:val="bottom"/>
            <w:hideMark/>
          </w:tcPr>
          <w:p w14:paraId="4FF38ADB"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4D22DBB5"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4D539B06"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1B6F2114"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center"/>
            <w:hideMark/>
          </w:tcPr>
          <w:p w14:paraId="1154C553"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noWrap/>
            <w:vAlign w:val="center"/>
            <w:hideMark/>
          </w:tcPr>
          <w:p w14:paraId="7C22B872" w14:textId="77777777" w:rsidR="00B04701" w:rsidRPr="00BE7D27" w:rsidRDefault="00B04701" w:rsidP="00B72ED5">
            <w:pPr>
              <w:spacing w:after="0" w:line="240" w:lineRule="auto"/>
              <w:jc w:val="center"/>
              <w:rPr>
                <w:rFonts w:ascii="Times New Roman" w:eastAsia="Times New Roman" w:hAnsi="Times New Roman"/>
                <w:sz w:val="20"/>
                <w:szCs w:val="20"/>
                <w:lang w:eastAsia="cs-CZ"/>
              </w:rPr>
            </w:pPr>
          </w:p>
        </w:tc>
      </w:tr>
      <w:tr w:rsidR="00B04701" w:rsidRPr="00BE7D27" w14:paraId="71755FD4" w14:textId="77777777" w:rsidTr="00B72ED5">
        <w:trPr>
          <w:gridAfter w:val="1"/>
          <w:wAfter w:w="8" w:type="dxa"/>
          <w:trHeight w:val="495"/>
          <w:jc w:val="center"/>
        </w:trPr>
        <w:tc>
          <w:tcPr>
            <w:tcW w:w="1840" w:type="dxa"/>
            <w:tcBorders>
              <w:top w:val="nil"/>
              <w:left w:val="nil"/>
              <w:bottom w:val="nil"/>
              <w:right w:val="nil"/>
            </w:tcBorders>
            <w:vAlign w:val="center"/>
            <w:hideMark/>
          </w:tcPr>
          <w:p w14:paraId="4D9554C8" w14:textId="77777777" w:rsidR="00B04701" w:rsidRPr="00BE7D27" w:rsidRDefault="00B04701" w:rsidP="00B72ED5">
            <w:pPr>
              <w:spacing w:after="0" w:line="240" w:lineRule="auto"/>
              <w:jc w:val="center"/>
              <w:rPr>
                <w:rFonts w:ascii="Times New Roman" w:eastAsia="Times New Roman" w:hAnsi="Times New Roman"/>
                <w:sz w:val="20"/>
                <w:szCs w:val="20"/>
                <w:lang w:eastAsia="cs-CZ"/>
              </w:rPr>
            </w:pPr>
          </w:p>
        </w:tc>
        <w:tc>
          <w:tcPr>
            <w:tcW w:w="1704" w:type="dxa"/>
            <w:tcBorders>
              <w:top w:val="nil"/>
              <w:left w:val="nil"/>
              <w:bottom w:val="nil"/>
              <w:right w:val="nil"/>
            </w:tcBorders>
            <w:vAlign w:val="bottom"/>
            <w:hideMark/>
          </w:tcPr>
          <w:p w14:paraId="74E264F4"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2C47DEDA"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5C3D0E8F"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2D647B16"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center"/>
            <w:hideMark/>
          </w:tcPr>
          <w:p w14:paraId="02D2CD7E"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noWrap/>
            <w:vAlign w:val="center"/>
            <w:hideMark/>
          </w:tcPr>
          <w:p w14:paraId="6C220DB9" w14:textId="77777777" w:rsidR="00B04701" w:rsidRPr="00BE7D27" w:rsidRDefault="00B04701" w:rsidP="00B72ED5">
            <w:pPr>
              <w:spacing w:after="0" w:line="240" w:lineRule="auto"/>
              <w:jc w:val="center"/>
              <w:rPr>
                <w:rFonts w:ascii="Times New Roman" w:eastAsia="Times New Roman" w:hAnsi="Times New Roman"/>
                <w:sz w:val="20"/>
                <w:szCs w:val="20"/>
                <w:lang w:eastAsia="cs-CZ"/>
              </w:rPr>
            </w:pPr>
          </w:p>
        </w:tc>
      </w:tr>
      <w:tr w:rsidR="00B04701" w:rsidRPr="00BE7D27" w14:paraId="43D3D225" w14:textId="77777777" w:rsidTr="00B72ED5">
        <w:trPr>
          <w:gridAfter w:val="1"/>
          <w:wAfter w:w="8" w:type="dxa"/>
          <w:trHeight w:val="300"/>
          <w:jc w:val="center"/>
        </w:trPr>
        <w:tc>
          <w:tcPr>
            <w:tcW w:w="1840" w:type="dxa"/>
            <w:tcBorders>
              <w:top w:val="nil"/>
              <w:left w:val="nil"/>
              <w:bottom w:val="nil"/>
              <w:right w:val="nil"/>
            </w:tcBorders>
            <w:vAlign w:val="bottom"/>
            <w:hideMark/>
          </w:tcPr>
          <w:p w14:paraId="3EEA2EE4" w14:textId="77777777" w:rsidR="00B04701" w:rsidRPr="00BE7D27" w:rsidRDefault="00B04701" w:rsidP="00B72ED5">
            <w:pPr>
              <w:spacing w:after="0" w:line="240" w:lineRule="auto"/>
              <w:jc w:val="center"/>
              <w:rPr>
                <w:rFonts w:ascii="Times New Roman" w:eastAsia="Times New Roman" w:hAnsi="Times New Roman"/>
                <w:sz w:val="20"/>
                <w:szCs w:val="20"/>
                <w:lang w:eastAsia="cs-CZ"/>
              </w:rPr>
            </w:pPr>
          </w:p>
        </w:tc>
        <w:tc>
          <w:tcPr>
            <w:tcW w:w="1704" w:type="dxa"/>
            <w:tcBorders>
              <w:top w:val="nil"/>
              <w:left w:val="nil"/>
              <w:bottom w:val="nil"/>
              <w:right w:val="nil"/>
            </w:tcBorders>
            <w:vAlign w:val="bottom"/>
            <w:hideMark/>
          </w:tcPr>
          <w:p w14:paraId="3915C9CE"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13EBA9AC"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52D8EA0C"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6697C1E6"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66F671D7"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noWrap/>
            <w:vAlign w:val="bottom"/>
            <w:hideMark/>
          </w:tcPr>
          <w:p w14:paraId="177A246B" w14:textId="77777777" w:rsidR="00B04701" w:rsidRPr="00BE7D27" w:rsidRDefault="00B04701" w:rsidP="00B72ED5">
            <w:pPr>
              <w:spacing w:after="0" w:line="240" w:lineRule="auto"/>
              <w:rPr>
                <w:rFonts w:ascii="Times New Roman" w:eastAsia="Times New Roman" w:hAnsi="Times New Roman"/>
                <w:sz w:val="20"/>
                <w:szCs w:val="20"/>
                <w:lang w:eastAsia="cs-CZ"/>
              </w:rPr>
            </w:pPr>
          </w:p>
        </w:tc>
      </w:tr>
      <w:tr w:rsidR="00B04701" w:rsidRPr="00BE7D27" w14:paraId="4CB26F8B" w14:textId="77777777" w:rsidTr="00B72ED5">
        <w:trPr>
          <w:gridAfter w:val="1"/>
          <w:wAfter w:w="8" w:type="dxa"/>
          <w:trHeight w:val="300"/>
          <w:jc w:val="center"/>
        </w:trPr>
        <w:tc>
          <w:tcPr>
            <w:tcW w:w="1840" w:type="dxa"/>
            <w:tcBorders>
              <w:top w:val="nil"/>
              <w:left w:val="nil"/>
              <w:bottom w:val="nil"/>
              <w:right w:val="nil"/>
            </w:tcBorders>
            <w:vAlign w:val="bottom"/>
            <w:hideMark/>
          </w:tcPr>
          <w:p w14:paraId="3031B4E7"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704" w:type="dxa"/>
            <w:tcBorders>
              <w:top w:val="nil"/>
              <w:left w:val="nil"/>
              <w:bottom w:val="nil"/>
              <w:right w:val="nil"/>
            </w:tcBorders>
            <w:vAlign w:val="bottom"/>
            <w:hideMark/>
          </w:tcPr>
          <w:p w14:paraId="7DF5C520"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58985A34"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67C96736"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34897928"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0" w:type="dxa"/>
            <w:tcBorders>
              <w:top w:val="nil"/>
              <w:left w:val="nil"/>
              <w:bottom w:val="nil"/>
              <w:right w:val="nil"/>
            </w:tcBorders>
            <w:noWrap/>
            <w:vAlign w:val="bottom"/>
            <w:hideMark/>
          </w:tcPr>
          <w:p w14:paraId="18F9B4A6"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505" w:type="dxa"/>
            <w:tcBorders>
              <w:top w:val="nil"/>
              <w:left w:val="nil"/>
              <w:bottom w:val="nil"/>
              <w:right w:val="nil"/>
            </w:tcBorders>
            <w:noWrap/>
            <w:vAlign w:val="bottom"/>
            <w:hideMark/>
          </w:tcPr>
          <w:p w14:paraId="3E93F1DD" w14:textId="77777777" w:rsidR="00B04701" w:rsidRPr="00BE7D27" w:rsidRDefault="00B04701" w:rsidP="00B72ED5">
            <w:pPr>
              <w:spacing w:after="0" w:line="240" w:lineRule="auto"/>
              <w:rPr>
                <w:rFonts w:ascii="Times New Roman" w:eastAsia="Times New Roman" w:hAnsi="Times New Roman"/>
                <w:sz w:val="20"/>
                <w:szCs w:val="20"/>
                <w:lang w:eastAsia="cs-CZ"/>
              </w:rPr>
            </w:pPr>
          </w:p>
        </w:tc>
      </w:tr>
      <w:tr w:rsidR="00B04701" w:rsidRPr="00BE7D27" w14:paraId="6B002C16" w14:textId="77777777" w:rsidTr="00B72ED5">
        <w:trPr>
          <w:gridAfter w:val="1"/>
          <w:wAfter w:w="8" w:type="dxa"/>
          <w:trHeight w:val="300"/>
          <w:jc w:val="center"/>
        </w:trPr>
        <w:tc>
          <w:tcPr>
            <w:tcW w:w="1840" w:type="dxa"/>
            <w:tcBorders>
              <w:top w:val="nil"/>
              <w:left w:val="nil"/>
              <w:bottom w:val="nil"/>
              <w:right w:val="nil"/>
            </w:tcBorders>
            <w:vAlign w:val="bottom"/>
            <w:hideMark/>
          </w:tcPr>
          <w:p w14:paraId="746E138A"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704" w:type="dxa"/>
            <w:tcBorders>
              <w:top w:val="nil"/>
              <w:left w:val="nil"/>
              <w:bottom w:val="nil"/>
              <w:right w:val="nil"/>
            </w:tcBorders>
            <w:vAlign w:val="bottom"/>
            <w:hideMark/>
          </w:tcPr>
          <w:p w14:paraId="3DF0927D"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51309AE7"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50B3736C"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4505" w:type="dxa"/>
            <w:gridSpan w:val="3"/>
            <w:tcBorders>
              <w:top w:val="nil"/>
              <w:left w:val="nil"/>
              <w:bottom w:val="nil"/>
              <w:right w:val="nil"/>
            </w:tcBorders>
            <w:noWrap/>
            <w:vAlign w:val="center"/>
            <w:hideMark/>
          </w:tcPr>
          <w:p w14:paraId="0F5FD878"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xml:space="preserve">…………………………………………………………………………. </w:t>
            </w:r>
          </w:p>
        </w:tc>
      </w:tr>
      <w:tr w:rsidR="00B04701" w:rsidRPr="00BE7D27" w14:paraId="0813E3FF" w14:textId="77777777" w:rsidTr="00B72ED5">
        <w:trPr>
          <w:gridAfter w:val="1"/>
          <w:wAfter w:w="8" w:type="dxa"/>
          <w:trHeight w:val="300"/>
          <w:jc w:val="center"/>
        </w:trPr>
        <w:tc>
          <w:tcPr>
            <w:tcW w:w="1840" w:type="dxa"/>
            <w:tcBorders>
              <w:top w:val="nil"/>
              <w:left w:val="nil"/>
              <w:bottom w:val="nil"/>
              <w:right w:val="nil"/>
            </w:tcBorders>
            <w:vAlign w:val="bottom"/>
            <w:hideMark/>
          </w:tcPr>
          <w:p w14:paraId="00A8468D" w14:textId="77777777" w:rsidR="00B04701" w:rsidRPr="00BE7D27" w:rsidRDefault="00B04701" w:rsidP="00B72ED5">
            <w:pPr>
              <w:spacing w:after="0" w:line="240" w:lineRule="auto"/>
              <w:jc w:val="center"/>
              <w:rPr>
                <w:rFonts w:eastAsia="Times New Roman" w:cs="Calibri"/>
                <w:color w:val="000000"/>
                <w:lang w:eastAsia="cs-CZ"/>
              </w:rPr>
            </w:pPr>
          </w:p>
        </w:tc>
        <w:tc>
          <w:tcPr>
            <w:tcW w:w="1704" w:type="dxa"/>
            <w:tcBorders>
              <w:top w:val="nil"/>
              <w:left w:val="nil"/>
              <w:bottom w:val="nil"/>
              <w:right w:val="nil"/>
            </w:tcBorders>
            <w:vAlign w:val="bottom"/>
            <w:hideMark/>
          </w:tcPr>
          <w:p w14:paraId="52A73AC1"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7485EC68"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50CB4578"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4505" w:type="dxa"/>
            <w:gridSpan w:val="3"/>
            <w:tcBorders>
              <w:top w:val="nil"/>
              <w:left w:val="nil"/>
              <w:bottom w:val="nil"/>
              <w:right w:val="nil"/>
            </w:tcBorders>
            <w:noWrap/>
            <w:vAlign w:val="center"/>
            <w:hideMark/>
          </w:tcPr>
          <w:p w14:paraId="2134F7D1"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xml:space="preserve">jméno a podpis </w:t>
            </w:r>
          </w:p>
        </w:tc>
      </w:tr>
      <w:tr w:rsidR="00B04701" w:rsidRPr="00BE7D27" w14:paraId="5961556E" w14:textId="77777777" w:rsidTr="00B72ED5">
        <w:trPr>
          <w:gridAfter w:val="1"/>
          <w:wAfter w:w="8" w:type="dxa"/>
          <w:trHeight w:val="300"/>
          <w:jc w:val="center"/>
        </w:trPr>
        <w:tc>
          <w:tcPr>
            <w:tcW w:w="1840" w:type="dxa"/>
            <w:tcBorders>
              <w:top w:val="nil"/>
              <w:left w:val="nil"/>
              <w:bottom w:val="nil"/>
              <w:right w:val="nil"/>
            </w:tcBorders>
            <w:vAlign w:val="bottom"/>
            <w:hideMark/>
          </w:tcPr>
          <w:p w14:paraId="7E1E63A8" w14:textId="77777777" w:rsidR="00B04701" w:rsidRPr="00BE7D27" w:rsidRDefault="00B04701" w:rsidP="00B72ED5">
            <w:pPr>
              <w:spacing w:after="0" w:line="240" w:lineRule="auto"/>
              <w:jc w:val="center"/>
              <w:rPr>
                <w:rFonts w:eastAsia="Times New Roman" w:cs="Calibri"/>
                <w:color w:val="000000"/>
                <w:lang w:eastAsia="cs-CZ"/>
              </w:rPr>
            </w:pPr>
          </w:p>
        </w:tc>
        <w:tc>
          <w:tcPr>
            <w:tcW w:w="1704" w:type="dxa"/>
            <w:tcBorders>
              <w:top w:val="nil"/>
              <w:left w:val="nil"/>
              <w:bottom w:val="nil"/>
              <w:right w:val="nil"/>
            </w:tcBorders>
            <w:vAlign w:val="bottom"/>
            <w:hideMark/>
          </w:tcPr>
          <w:p w14:paraId="6EE222CF"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745E45EC"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5FAD7022"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4505" w:type="dxa"/>
            <w:gridSpan w:val="3"/>
            <w:tcBorders>
              <w:top w:val="nil"/>
              <w:left w:val="nil"/>
              <w:bottom w:val="nil"/>
              <w:right w:val="nil"/>
            </w:tcBorders>
            <w:noWrap/>
            <w:vAlign w:val="center"/>
            <w:hideMark/>
          </w:tcPr>
          <w:p w14:paraId="1BB3BCDE" w14:textId="77777777" w:rsidR="00B04701" w:rsidRPr="00BE7D27" w:rsidRDefault="00B04701" w:rsidP="00B72ED5">
            <w:pPr>
              <w:spacing w:after="0" w:line="240" w:lineRule="auto"/>
              <w:jc w:val="center"/>
              <w:rPr>
                <w:rFonts w:eastAsia="Times New Roman" w:cs="Calibri"/>
                <w:color w:val="000000"/>
                <w:lang w:eastAsia="cs-CZ"/>
              </w:rPr>
            </w:pPr>
            <w:r w:rsidRPr="00BE7D27">
              <w:rPr>
                <w:rFonts w:eastAsia="Times New Roman" w:cs="Calibri"/>
                <w:color w:val="000000"/>
                <w:lang w:eastAsia="cs-CZ"/>
              </w:rPr>
              <w:t xml:space="preserve">oprávněného zástupce účastníka </w:t>
            </w:r>
          </w:p>
        </w:tc>
      </w:tr>
      <w:tr w:rsidR="00B04701" w:rsidRPr="00BE7D27" w14:paraId="6206130C" w14:textId="77777777" w:rsidTr="00B72ED5">
        <w:trPr>
          <w:gridAfter w:val="1"/>
          <w:wAfter w:w="8" w:type="dxa"/>
          <w:trHeight w:val="300"/>
          <w:jc w:val="center"/>
        </w:trPr>
        <w:tc>
          <w:tcPr>
            <w:tcW w:w="1840" w:type="dxa"/>
            <w:tcBorders>
              <w:top w:val="nil"/>
              <w:left w:val="nil"/>
              <w:bottom w:val="nil"/>
              <w:right w:val="nil"/>
            </w:tcBorders>
            <w:vAlign w:val="bottom"/>
            <w:hideMark/>
          </w:tcPr>
          <w:p w14:paraId="0617536D" w14:textId="77777777" w:rsidR="00B04701" w:rsidRPr="00BE7D27" w:rsidRDefault="00B04701" w:rsidP="00B72ED5">
            <w:pPr>
              <w:spacing w:after="0" w:line="240" w:lineRule="auto"/>
              <w:jc w:val="center"/>
              <w:rPr>
                <w:rFonts w:eastAsia="Times New Roman" w:cs="Calibri"/>
                <w:color w:val="000000"/>
                <w:lang w:eastAsia="cs-CZ"/>
              </w:rPr>
            </w:pPr>
          </w:p>
        </w:tc>
        <w:tc>
          <w:tcPr>
            <w:tcW w:w="1704" w:type="dxa"/>
            <w:tcBorders>
              <w:top w:val="nil"/>
              <w:left w:val="nil"/>
              <w:bottom w:val="nil"/>
              <w:right w:val="nil"/>
            </w:tcBorders>
            <w:vAlign w:val="bottom"/>
            <w:hideMark/>
          </w:tcPr>
          <w:p w14:paraId="47E836BE"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120" w:type="dxa"/>
            <w:tcBorders>
              <w:top w:val="nil"/>
              <w:left w:val="nil"/>
              <w:bottom w:val="nil"/>
              <w:right w:val="nil"/>
            </w:tcBorders>
            <w:vAlign w:val="bottom"/>
            <w:hideMark/>
          </w:tcPr>
          <w:p w14:paraId="3288EF11"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1000" w:type="dxa"/>
            <w:tcBorders>
              <w:top w:val="nil"/>
              <w:left w:val="nil"/>
              <w:bottom w:val="nil"/>
              <w:right w:val="nil"/>
            </w:tcBorders>
            <w:vAlign w:val="bottom"/>
            <w:hideMark/>
          </w:tcPr>
          <w:p w14:paraId="4A48230F" w14:textId="77777777" w:rsidR="00B04701" w:rsidRPr="00BE7D27" w:rsidRDefault="00B04701" w:rsidP="00B72ED5">
            <w:pPr>
              <w:spacing w:after="0" w:line="240" w:lineRule="auto"/>
              <w:rPr>
                <w:rFonts w:ascii="Times New Roman" w:eastAsia="Times New Roman" w:hAnsi="Times New Roman"/>
                <w:sz w:val="20"/>
                <w:szCs w:val="20"/>
                <w:lang w:eastAsia="cs-CZ"/>
              </w:rPr>
            </w:pPr>
          </w:p>
        </w:tc>
        <w:tc>
          <w:tcPr>
            <w:tcW w:w="4505" w:type="dxa"/>
            <w:gridSpan w:val="3"/>
            <w:tcBorders>
              <w:top w:val="nil"/>
              <w:left w:val="nil"/>
              <w:bottom w:val="nil"/>
              <w:right w:val="nil"/>
            </w:tcBorders>
            <w:noWrap/>
            <w:vAlign w:val="bottom"/>
            <w:hideMark/>
          </w:tcPr>
          <w:p w14:paraId="4C75E604" w14:textId="77777777" w:rsidR="00B04701" w:rsidRPr="00BE7D27" w:rsidRDefault="00B04701" w:rsidP="00B72ED5">
            <w:pPr>
              <w:spacing w:after="0" w:line="240" w:lineRule="auto"/>
              <w:rPr>
                <w:rFonts w:ascii="Times New Roman" w:eastAsia="Times New Roman" w:hAnsi="Times New Roman"/>
                <w:sz w:val="20"/>
                <w:szCs w:val="20"/>
                <w:lang w:eastAsia="cs-CZ"/>
              </w:rPr>
            </w:pPr>
          </w:p>
        </w:tc>
      </w:tr>
    </w:tbl>
    <w:p w14:paraId="1E15AD45" w14:textId="77777777" w:rsidR="00B04701" w:rsidRDefault="00B04701" w:rsidP="00B04701"/>
    <w:p w14:paraId="1E2FA31F" w14:textId="7C700854" w:rsidR="00C438FD" w:rsidRDefault="00C438FD" w:rsidP="00B04701">
      <w:pPr>
        <w:suppressAutoHyphens w:val="0"/>
        <w:spacing w:after="0" w:line="240" w:lineRule="auto"/>
        <w:rPr>
          <w:rFonts w:ascii="Times New Roman" w:eastAsia="Arial Unicode MS" w:hAnsi="Times New Roman"/>
          <w:kern w:val="1"/>
          <w:sz w:val="24"/>
          <w:szCs w:val="24"/>
          <w:lang w:eastAsia="ar-SA"/>
        </w:rPr>
      </w:pPr>
    </w:p>
    <w:sectPr w:rsidR="00C438FD" w:rsidSect="007D47A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FC313" w14:textId="77777777" w:rsidR="003E24F4" w:rsidRDefault="003E24F4" w:rsidP="0053372D">
      <w:pPr>
        <w:spacing w:after="0" w:line="240" w:lineRule="auto"/>
      </w:pPr>
      <w:r>
        <w:separator/>
      </w:r>
    </w:p>
  </w:endnote>
  <w:endnote w:type="continuationSeparator" w:id="0">
    <w:p w14:paraId="629A2A98" w14:textId="77777777" w:rsidR="003E24F4" w:rsidRDefault="003E24F4" w:rsidP="00533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472C3" w14:textId="77777777" w:rsidR="003E24F4" w:rsidRDefault="003E24F4" w:rsidP="0053372D">
      <w:pPr>
        <w:spacing w:after="0" w:line="240" w:lineRule="auto"/>
      </w:pPr>
      <w:r>
        <w:separator/>
      </w:r>
    </w:p>
  </w:footnote>
  <w:footnote w:type="continuationSeparator" w:id="0">
    <w:p w14:paraId="38D558A0" w14:textId="77777777" w:rsidR="003E24F4" w:rsidRDefault="003E24F4" w:rsidP="005337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Times New Roman" w:eastAsia="Arial Unicode MS" w:hAnsi="Times New Roman" w:cs="Times New Roman" w:hint="default"/>
        <w:b/>
        <w:color w:val="auto"/>
        <w:kern w:val="1"/>
        <w:sz w:val="24"/>
        <w:szCs w:val="24"/>
        <w:lang w:eastAsia="ar-SA"/>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imes New Roman" w:eastAsia="Arial Unicode MS" w:hAnsi="Times New Roman" w:cs="Times New Roman"/>
        <w:kern w:val="1"/>
        <w:sz w:val="24"/>
        <w:szCs w:val="24"/>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Times New Roman" w:eastAsia="Arial Unicode MS" w:hAnsi="Times New Roman" w:cs="Times New Roman"/>
        <w:kern w:val="1"/>
        <w:sz w:val="24"/>
        <w:szCs w:val="24"/>
        <w:lang w:eastAsia="ar-SA"/>
      </w:rPr>
    </w:lvl>
  </w:abstractNum>
  <w:abstractNum w:abstractNumId="3"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eastAsia="Arial Unicode MS" w:hAnsi="Times New Roman" w:cs="Times New Roman"/>
        <w:kern w:val="1"/>
        <w:sz w:val="24"/>
        <w:szCs w:val="24"/>
        <w:lang w:eastAsia="ar-SA"/>
      </w:rPr>
    </w:lvl>
  </w:abstractNum>
  <w:abstractNum w:abstractNumId="4" w15:restartNumberingAfterBreak="0">
    <w:nsid w:val="00000005"/>
    <w:multiLevelType w:val="singleLevel"/>
    <w:tmpl w:val="00000005"/>
    <w:name w:val="WW8Num7"/>
    <w:lvl w:ilvl="0">
      <w:start w:val="1"/>
      <w:numFmt w:val="bullet"/>
      <w:lvlText w:val=""/>
      <w:lvlJc w:val="left"/>
      <w:pPr>
        <w:tabs>
          <w:tab w:val="num" w:pos="0"/>
        </w:tabs>
        <w:ind w:left="720" w:hanging="360"/>
      </w:pPr>
      <w:rPr>
        <w:rFonts w:ascii="Symbol" w:hAnsi="Symbol" w:cs="Symbol" w:hint="default"/>
        <w:sz w:val="24"/>
        <w:szCs w:val="24"/>
      </w:rPr>
    </w:lvl>
  </w:abstractNum>
  <w:abstractNum w:abstractNumId="5" w15:restartNumberingAfterBreak="0">
    <w:nsid w:val="00000006"/>
    <w:multiLevelType w:val="singleLevel"/>
    <w:tmpl w:val="00000006"/>
    <w:name w:val="WW8Num8"/>
    <w:lvl w:ilvl="0">
      <w:start w:val="1"/>
      <w:numFmt w:val="decimal"/>
      <w:lvlText w:val="%1."/>
      <w:lvlJc w:val="left"/>
      <w:pPr>
        <w:tabs>
          <w:tab w:val="num" w:pos="-309"/>
        </w:tabs>
        <w:ind w:left="786" w:hanging="360"/>
      </w:pPr>
      <w:rPr>
        <w:rFonts w:ascii="Times New Roman" w:eastAsia="Arial Unicode MS" w:hAnsi="Times New Roman" w:cs="Times New Roman"/>
        <w:kern w:val="1"/>
        <w:sz w:val="24"/>
        <w:szCs w:val="24"/>
        <w:lang w:eastAsia="ar-SA"/>
      </w:rPr>
    </w:lvl>
  </w:abstractNum>
  <w:abstractNum w:abstractNumId="6" w15:restartNumberingAfterBreak="0">
    <w:nsid w:val="00000007"/>
    <w:multiLevelType w:val="singleLevel"/>
    <w:tmpl w:val="00000007"/>
    <w:name w:val="WW8Num10"/>
    <w:lvl w:ilvl="0">
      <w:start w:val="1"/>
      <w:numFmt w:val="decimal"/>
      <w:lvlText w:val="%1."/>
      <w:lvlJc w:val="left"/>
      <w:pPr>
        <w:tabs>
          <w:tab w:val="num" w:pos="0"/>
        </w:tabs>
        <w:ind w:left="720" w:hanging="360"/>
      </w:pPr>
      <w:rPr>
        <w:rFonts w:ascii="Times New Roman" w:eastAsia="Arial Unicode MS" w:hAnsi="Times New Roman" w:cs="Times New Roman"/>
        <w:kern w:val="1"/>
        <w:sz w:val="24"/>
        <w:szCs w:val="24"/>
        <w:lang w:eastAsia="cs-CZ"/>
      </w:rPr>
    </w:lvl>
  </w:abstractNum>
  <w:abstractNum w:abstractNumId="7" w15:restartNumberingAfterBreak="0">
    <w:nsid w:val="00000008"/>
    <w:multiLevelType w:val="singleLevel"/>
    <w:tmpl w:val="00000008"/>
    <w:name w:val="WW8Num11"/>
    <w:lvl w:ilvl="0">
      <w:start w:val="1"/>
      <w:numFmt w:val="decimal"/>
      <w:lvlText w:val="%1."/>
      <w:lvlJc w:val="left"/>
      <w:pPr>
        <w:tabs>
          <w:tab w:val="num" w:pos="0"/>
        </w:tabs>
        <w:ind w:left="1095" w:hanging="360"/>
      </w:pPr>
      <w:rPr>
        <w:rFonts w:ascii="Times New Roman" w:eastAsia="Arial Unicode MS" w:hAnsi="Times New Roman" w:cs="Times New Roman" w:hint="default"/>
        <w:kern w:val="1"/>
        <w:sz w:val="24"/>
        <w:szCs w:val="24"/>
        <w:lang w:eastAsia="ar-SA"/>
      </w:rPr>
    </w:lvl>
  </w:abstractNum>
  <w:abstractNum w:abstractNumId="8" w15:restartNumberingAfterBreak="0">
    <w:nsid w:val="13FE2488"/>
    <w:multiLevelType w:val="hybridMultilevel"/>
    <w:tmpl w:val="F5D4480E"/>
    <w:lvl w:ilvl="0" w:tplc="5C104D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C26CA1"/>
    <w:multiLevelType w:val="hybridMultilevel"/>
    <w:tmpl w:val="F5D4480E"/>
    <w:lvl w:ilvl="0" w:tplc="5C104D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491921"/>
    <w:multiLevelType w:val="hybridMultilevel"/>
    <w:tmpl w:val="F5D4480E"/>
    <w:lvl w:ilvl="0" w:tplc="5C104D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447CC3"/>
    <w:multiLevelType w:val="singleLevel"/>
    <w:tmpl w:val="00000006"/>
    <w:lvl w:ilvl="0">
      <w:start w:val="1"/>
      <w:numFmt w:val="decimal"/>
      <w:lvlText w:val="%1."/>
      <w:lvlJc w:val="left"/>
      <w:pPr>
        <w:tabs>
          <w:tab w:val="num" w:pos="-309"/>
        </w:tabs>
        <w:ind w:left="786" w:hanging="360"/>
      </w:pPr>
      <w:rPr>
        <w:rFonts w:ascii="Times New Roman" w:eastAsia="Arial Unicode MS" w:hAnsi="Times New Roman" w:cs="Times New Roman"/>
        <w:kern w:val="1"/>
        <w:sz w:val="24"/>
        <w:szCs w:val="24"/>
        <w:lang w:eastAsia="ar-SA"/>
      </w:rPr>
    </w:lvl>
  </w:abstractNum>
  <w:abstractNum w:abstractNumId="12" w15:restartNumberingAfterBreak="0">
    <w:nsid w:val="2D6C36C9"/>
    <w:multiLevelType w:val="hybridMultilevel"/>
    <w:tmpl w:val="DCE251BA"/>
    <w:lvl w:ilvl="0" w:tplc="5EB24690">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8832F2"/>
    <w:multiLevelType w:val="hybridMultilevel"/>
    <w:tmpl w:val="F5D4480E"/>
    <w:lvl w:ilvl="0" w:tplc="5C104D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131000"/>
    <w:multiLevelType w:val="hybridMultilevel"/>
    <w:tmpl w:val="24DA3C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BB7750"/>
    <w:multiLevelType w:val="hybridMultilevel"/>
    <w:tmpl w:val="F5D4480E"/>
    <w:lvl w:ilvl="0" w:tplc="5C104D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8B41D7"/>
    <w:multiLevelType w:val="hybridMultilevel"/>
    <w:tmpl w:val="F5D4480E"/>
    <w:lvl w:ilvl="0" w:tplc="5C104D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D10B60"/>
    <w:multiLevelType w:val="hybridMultilevel"/>
    <w:tmpl w:val="24DA3C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9A0BF8"/>
    <w:multiLevelType w:val="hybridMultilevel"/>
    <w:tmpl w:val="F5D4480E"/>
    <w:lvl w:ilvl="0" w:tplc="5C104D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C444E8"/>
    <w:multiLevelType w:val="hybridMultilevel"/>
    <w:tmpl w:val="F5D4480E"/>
    <w:lvl w:ilvl="0" w:tplc="5C104D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226D4A"/>
    <w:multiLevelType w:val="hybridMultilevel"/>
    <w:tmpl w:val="F5D4480E"/>
    <w:lvl w:ilvl="0" w:tplc="5C104DC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1E3A38"/>
    <w:multiLevelType w:val="singleLevel"/>
    <w:tmpl w:val="00000006"/>
    <w:lvl w:ilvl="0">
      <w:start w:val="1"/>
      <w:numFmt w:val="decimal"/>
      <w:lvlText w:val="%1."/>
      <w:lvlJc w:val="left"/>
      <w:pPr>
        <w:tabs>
          <w:tab w:val="num" w:pos="-309"/>
        </w:tabs>
        <w:ind w:left="786" w:hanging="360"/>
      </w:pPr>
      <w:rPr>
        <w:rFonts w:ascii="Times New Roman" w:eastAsia="Arial Unicode MS" w:hAnsi="Times New Roman" w:cs="Times New Roman"/>
        <w:kern w:val="1"/>
        <w:sz w:val="24"/>
        <w:szCs w:val="24"/>
        <w:lang w:eastAsia="ar-SA"/>
      </w:rPr>
    </w:lvl>
  </w:abstractNum>
  <w:num w:numId="1" w16cid:durableId="496580770">
    <w:abstractNumId w:val="1"/>
  </w:num>
  <w:num w:numId="2" w16cid:durableId="64303094">
    <w:abstractNumId w:val="5"/>
  </w:num>
  <w:num w:numId="3" w16cid:durableId="605577864">
    <w:abstractNumId w:val="12"/>
  </w:num>
  <w:num w:numId="4" w16cid:durableId="2067334387">
    <w:abstractNumId w:val="15"/>
  </w:num>
  <w:num w:numId="5" w16cid:durableId="914515498">
    <w:abstractNumId w:val="21"/>
  </w:num>
  <w:num w:numId="6" w16cid:durableId="428046748">
    <w:abstractNumId w:val="11"/>
  </w:num>
  <w:num w:numId="7" w16cid:durableId="299119604">
    <w:abstractNumId w:val="13"/>
  </w:num>
  <w:num w:numId="8" w16cid:durableId="820193963">
    <w:abstractNumId w:val="20"/>
  </w:num>
  <w:num w:numId="9" w16cid:durableId="1821576004">
    <w:abstractNumId w:val="10"/>
  </w:num>
  <w:num w:numId="10" w16cid:durableId="82575671">
    <w:abstractNumId w:val="8"/>
  </w:num>
  <w:num w:numId="11" w16cid:durableId="411708580">
    <w:abstractNumId w:val="18"/>
  </w:num>
  <w:num w:numId="12" w16cid:durableId="493381243">
    <w:abstractNumId w:val="19"/>
  </w:num>
  <w:num w:numId="13" w16cid:durableId="347023849">
    <w:abstractNumId w:val="16"/>
  </w:num>
  <w:num w:numId="14" w16cid:durableId="552228362">
    <w:abstractNumId w:val="9"/>
  </w:num>
  <w:num w:numId="15" w16cid:durableId="1429690877">
    <w:abstractNumId w:val="17"/>
  </w:num>
  <w:num w:numId="16" w16cid:durableId="1184589957">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11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EFA"/>
    <w:rsid w:val="000066F5"/>
    <w:rsid w:val="00032F88"/>
    <w:rsid w:val="00076162"/>
    <w:rsid w:val="000A13AF"/>
    <w:rsid w:val="000A38F7"/>
    <w:rsid w:val="000A72F4"/>
    <w:rsid w:val="000B4385"/>
    <w:rsid w:val="000D072C"/>
    <w:rsid w:val="00111074"/>
    <w:rsid w:val="0013510E"/>
    <w:rsid w:val="00142CD2"/>
    <w:rsid w:val="00166A7A"/>
    <w:rsid w:val="00190119"/>
    <w:rsid w:val="00195209"/>
    <w:rsid w:val="00195350"/>
    <w:rsid w:val="00207C75"/>
    <w:rsid w:val="002165A9"/>
    <w:rsid w:val="00220948"/>
    <w:rsid w:val="002235D2"/>
    <w:rsid w:val="002253B3"/>
    <w:rsid w:val="00246B42"/>
    <w:rsid w:val="00280B5D"/>
    <w:rsid w:val="00281BE6"/>
    <w:rsid w:val="00285A8C"/>
    <w:rsid w:val="00290740"/>
    <w:rsid w:val="00296ABC"/>
    <w:rsid w:val="002B3364"/>
    <w:rsid w:val="002E4D1D"/>
    <w:rsid w:val="002E69A3"/>
    <w:rsid w:val="00315DF8"/>
    <w:rsid w:val="0031640A"/>
    <w:rsid w:val="00330A9C"/>
    <w:rsid w:val="0033260C"/>
    <w:rsid w:val="00332ADD"/>
    <w:rsid w:val="003354C0"/>
    <w:rsid w:val="00347A5A"/>
    <w:rsid w:val="003723A5"/>
    <w:rsid w:val="00374EFB"/>
    <w:rsid w:val="00382519"/>
    <w:rsid w:val="003832BC"/>
    <w:rsid w:val="00384FC2"/>
    <w:rsid w:val="003A2AC4"/>
    <w:rsid w:val="003A6074"/>
    <w:rsid w:val="003B28EC"/>
    <w:rsid w:val="003E24F4"/>
    <w:rsid w:val="003F2E03"/>
    <w:rsid w:val="00435A05"/>
    <w:rsid w:val="004370F8"/>
    <w:rsid w:val="00452931"/>
    <w:rsid w:val="00462F2C"/>
    <w:rsid w:val="0048495B"/>
    <w:rsid w:val="004851ED"/>
    <w:rsid w:val="00491EDB"/>
    <w:rsid w:val="004A5A9E"/>
    <w:rsid w:val="004B2A6F"/>
    <w:rsid w:val="004B7C89"/>
    <w:rsid w:val="004C2A36"/>
    <w:rsid w:val="004D0718"/>
    <w:rsid w:val="004D4FB0"/>
    <w:rsid w:val="004E4C83"/>
    <w:rsid w:val="005066FC"/>
    <w:rsid w:val="0052337C"/>
    <w:rsid w:val="00525D2F"/>
    <w:rsid w:val="0053372D"/>
    <w:rsid w:val="0054589F"/>
    <w:rsid w:val="00551242"/>
    <w:rsid w:val="00552EFA"/>
    <w:rsid w:val="00553C57"/>
    <w:rsid w:val="00595A80"/>
    <w:rsid w:val="005B544F"/>
    <w:rsid w:val="005E2DC8"/>
    <w:rsid w:val="005F3B39"/>
    <w:rsid w:val="0060283C"/>
    <w:rsid w:val="00610EDA"/>
    <w:rsid w:val="0061299E"/>
    <w:rsid w:val="00632AB4"/>
    <w:rsid w:val="00644EBE"/>
    <w:rsid w:val="00654D35"/>
    <w:rsid w:val="00664C99"/>
    <w:rsid w:val="00674D8C"/>
    <w:rsid w:val="00676020"/>
    <w:rsid w:val="006A7B07"/>
    <w:rsid w:val="006C07A0"/>
    <w:rsid w:val="006E08B1"/>
    <w:rsid w:val="006E3765"/>
    <w:rsid w:val="006F18BB"/>
    <w:rsid w:val="006F75B6"/>
    <w:rsid w:val="00752319"/>
    <w:rsid w:val="00754A44"/>
    <w:rsid w:val="00783695"/>
    <w:rsid w:val="0079163B"/>
    <w:rsid w:val="00793FBB"/>
    <w:rsid w:val="007956B3"/>
    <w:rsid w:val="00795C67"/>
    <w:rsid w:val="007A0F83"/>
    <w:rsid w:val="007B0FA7"/>
    <w:rsid w:val="007B21F6"/>
    <w:rsid w:val="007D47AD"/>
    <w:rsid w:val="007E29CD"/>
    <w:rsid w:val="00813BBD"/>
    <w:rsid w:val="0081436D"/>
    <w:rsid w:val="008158F2"/>
    <w:rsid w:val="00827F4D"/>
    <w:rsid w:val="008463BB"/>
    <w:rsid w:val="00863226"/>
    <w:rsid w:val="0086547A"/>
    <w:rsid w:val="00872B79"/>
    <w:rsid w:val="008B6E41"/>
    <w:rsid w:val="008C6485"/>
    <w:rsid w:val="008C7B8F"/>
    <w:rsid w:val="00902137"/>
    <w:rsid w:val="00904948"/>
    <w:rsid w:val="00931006"/>
    <w:rsid w:val="009405BF"/>
    <w:rsid w:val="0094301F"/>
    <w:rsid w:val="00946F2F"/>
    <w:rsid w:val="009543C2"/>
    <w:rsid w:val="00956B27"/>
    <w:rsid w:val="00970669"/>
    <w:rsid w:val="00980323"/>
    <w:rsid w:val="009845DB"/>
    <w:rsid w:val="009862C9"/>
    <w:rsid w:val="00986A5A"/>
    <w:rsid w:val="00996A77"/>
    <w:rsid w:val="009A03BB"/>
    <w:rsid w:val="009C09A1"/>
    <w:rsid w:val="009E3820"/>
    <w:rsid w:val="00A13A99"/>
    <w:rsid w:val="00A3760F"/>
    <w:rsid w:val="00A56746"/>
    <w:rsid w:val="00A76944"/>
    <w:rsid w:val="00A81C2B"/>
    <w:rsid w:val="00A965B3"/>
    <w:rsid w:val="00AC48B5"/>
    <w:rsid w:val="00AE0030"/>
    <w:rsid w:val="00AE0394"/>
    <w:rsid w:val="00AE30E2"/>
    <w:rsid w:val="00AF07B5"/>
    <w:rsid w:val="00AF408B"/>
    <w:rsid w:val="00B04701"/>
    <w:rsid w:val="00B2140B"/>
    <w:rsid w:val="00B347A6"/>
    <w:rsid w:val="00B3761A"/>
    <w:rsid w:val="00B42534"/>
    <w:rsid w:val="00B45348"/>
    <w:rsid w:val="00BC3D59"/>
    <w:rsid w:val="00BD2CA6"/>
    <w:rsid w:val="00BF5A6B"/>
    <w:rsid w:val="00C34FA4"/>
    <w:rsid w:val="00C36105"/>
    <w:rsid w:val="00C438FD"/>
    <w:rsid w:val="00C4663A"/>
    <w:rsid w:val="00C56CB2"/>
    <w:rsid w:val="00C56D88"/>
    <w:rsid w:val="00C6337C"/>
    <w:rsid w:val="00C71B25"/>
    <w:rsid w:val="00C73922"/>
    <w:rsid w:val="00C8750B"/>
    <w:rsid w:val="00CA394C"/>
    <w:rsid w:val="00CB1DEE"/>
    <w:rsid w:val="00CC1BAF"/>
    <w:rsid w:val="00CE094F"/>
    <w:rsid w:val="00CE19C3"/>
    <w:rsid w:val="00D009C4"/>
    <w:rsid w:val="00D21ED8"/>
    <w:rsid w:val="00D30DCF"/>
    <w:rsid w:val="00D315A7"/>
    <w:rsid w:val="00D34F89"/>
    <w:rsid w:val="00D400B3"/>
    <w:rsid w:val="00D40DDD"/>
    <w:rsid w:val="00D47119"/>
    <w:rsid w:val="00D5364D"/>
    <w:rsid w:val="00D602FB"/>
    <w:rsid w:val="00D605E2"/>
    <w:rsid w:val="00D77202"/>
    <w:rsid w:val="00D80626"/>
    <w:rsid w:val="00D8328F"/>
    <w:rsid w:val="00D87174"/>
    <w:rsid w:val="00DC0C4A"/>
    <w:rsid w:val="00DC402A"/>
    <w:rsid w:val="00DD2D6C"/>
    <w:rsid w:val="00E101B4"/>
    <w:rsid w:val="00E264C4"/>
    <w:rsid w:val="00E32D90"/>
    <w:rsid w:val="00E34635"/>
    <w:rsid w:val="00E61AE5"/>
    <w:rsid w:val="00E66800"/>
    <w:rsid w:val="00E7583B"/>
    <w:rsid w:val="00E8680B"/>
    <w:rsid w:val="00E94FD7"/>
    <w:rsid w:val="00EA0B67"/>
    <w:rsid w:val="00EA11C7"/>
    <w:rsid w:val="00EA353C"/>
    <w:rsid w:val="00EB026F"/>
    <w:rsid w:val="00EB5D24"/>
    <w:rsid w:val="00ED2807"/>
    <w:rsid w:val="00EF2351"/>
    <w:rsid w:val="00EF44C2"/>
    <w:rsid w:val="00EF5FFA"/>
    <w:rsid w:val="00F048F2"/>
    <w:rsid w:val="00F06904"/>
    <w:rsid w:val="00F24080"/>
    <w:rsid w:val="00F356D7"/>
    <w:rsid w:val="00F36B14"/>
    <w:rsid w:val="00F37C7A"/>
    <w:rsid w:val="00F433BB"/>
    <w:rsid w:val="00F47ED6"/>
    <w:rsid w:val="00F745BB"/>
    <w:rsid w:val="00F94582"/>
    <w:rsid w:val="00F95B12"/>
    <w:rsid w:val="00FA08A8"/>
    <w:rsid w:val="00FA482F"/>
    <w:rsid w:val="00FB77C7"/>
    <w:rsid w:val="00FB7FC1"/>
    <w:rsid w:val="00FD0AA6"/>
    <w:rsid w:val="00FE07AF"/>
    <w:rsid w:val="00FE2A58"/>
    <w:rsid w:val="00FE7E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D89DF6"/>
  <w15:chartTrackingRefBased/>
  <w15:docId w15:val="{4232C5C0-DBBA-4115-83EE-93710C59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9C4"/>
    <w:pPr>
      <w:suppressAutoHyphens/>
      <w:spacing w:after="200" w:line="276" w:lineRule="auto"/>
    </w:pPr>
    <w:rPr>
      <w:rFonts w:ascii="Calibri" w:eastAsia="Calibri" w:hAnsi="Calibri"/>
      <w:sz w:val="22"/>
      <w:szCs w:val="22"/>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Times New Roman" w:eastAsia="Arial Unicode MS" w:hAnsi="Times New Roman" w:cs="Times New Roman" w:hint="default"/>
      <w:b/>
      <w:color w:val="auto"/>
      <w:kern w:val="1"/>
      <w:sz w:val="24"/>
      <w:szCs w:val="24"/>
      <w:lang w:eastAsia="ar-SA"/>
    </w:rPr>
  </w:style>
  <w:style w:type="character" w:customStyle="1" w:styleId="WW8Num2z0">
    <w:name w:val="WW8Num2z0"/>
    <w:rPr>
      <w:rFonts w:ascii="Times New Roman" w:eastAsia="Arial Unicode MS" w:hAnsi="Times New Roman" w:cs="Times New Roman"/>
      <w:kern w:val="1"/>
      <w:sz w:val="24"/>
      <w:szCs w:val="24"/>
      <w:lang w:eastAsia="ar-SA"/>
    </w:rPr>
  </w:style>
  <w:style w:type="character" w:customStyle="1" w:styleId="WW8Num3z0">
    <w:name w:val="WW8Num3z0"/>
  </w:style>
  <w:style w:type="character" w:customStyle="1" w:styleId="WW8Num4z0">
    <w:name w:val="WW8Num4z0"/>
    <w:rPr>
      <w:rFonts w:ascii="Times New Roman" w:eastAsia="Arial Unicode MS" w:hAnsi="Times New Roman" w:cs="Times New Roman"/>
      <w:kern w:val="1"/>
      <w:sz w:val="24"/>
      <w:szCs w:val="24"/>
      <w:lang w:eastAsia="ar-SA"/>
    </w:rPr>
  </w:style>
  <w:style w:type="character" w:customStyle="1" w:styleId="WW8Num5z0">
    <w:name w:val="WW8Num5z0"/>
    <w:rPr>
      <w:rFonts w:ascii="Times New Roman" w:eastAsia="Arial Unicode MS" w:hAnsi="Times New Roman" w:cs="Times New Roman"/>
      <w:kern w:val="1"/>
      <w:sz w:val="24"/>
      <w:szCs w:val="24"/>
      <w:lang w:eastAsia="ar-SA"/>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sz w:val="24"/>
      <w:szCs w:val="24"/>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ascii="Times New Roman" w:eastAsia="Arial Unicode MS" w:hAnsi="Times New Roman" w:cs="Times New Roman"/>
      <w:kern w:val="1"/>
      <w:sz w:val="24"/>
      <w:szCs w:val="24"/>
      <w:lang w:eastAsia="ar-S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color w:val="auto"/>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Arial Unicode MS" w:hAnsi="Times New Roman" w:cs="Times New Roman"/>
      <w:kern w:val="1"/>
      <w:sz w:val="24"/>
      <w:szCs w:val="24"/>
      <w:lang w:eastAsia="cs-CZ"/>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Arial Unicode MS" w:hAnsi="Times New Roman" w:cs="Times New Roman" w:hint="default"/>
      <w:kern w:val="1"/>
      <w:sz w:val="24"/>
      <w:szCs w:val="24"/>
      <w:lang w:eastAsia="ar-S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b w:val="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Standardnpsmoodstavce1">
    <w:name w:val="Standardní písmo odstavce1"/>
  </w:style>
  <w:style w:type="character" w:customStyle="1" w:styleId="TextbublinyChar">
    <w:name w:val="Text bubliny Char"/>
    <w:rPr>
      <w:rFonts w:ascii="Tahoma" w:hAnsi="Tahoma" w:cs="Tahoma"/>
      <w:sz w:val="16"/>
      <w:szCs w:val="16"/>
    </w:rPr>
  </w:style>
  <w:style w:type="character" w:customStyle="1" w:styleId="ZkladntextChar">
    <w:name w:val="Základní text Char"/>
    <w:rPr>
      <w:rFonts w:ascii="Times New Roman" w:eastAsia="Arial Unicode MS" w:hAnsi="Times New Roman" w:cs="Times New Roman"/>
      <w:kern w:val="1"/>
      <w:sz w:val="24"/>
      <w:szCs w:val="24"/>
    </w:rPr>
  </w:style>
  <w:style w:type="paragraph" w:customStyle="1" w:styleId="Nadpis">
    <w:name w:val="Nadpis"/>
    <w:basedOn w:val="Normln"/>
    <w:next w:val="Zkladntext"/>
    <w:pPr>
      <w:keepNext/>
      <w:spacing w:before="240" w:after="120"/>
    </w:pPr>
    <w:rPr>
      <w:rFonts w:ascii="Liberation Sans" w:eastAsia="Microsoft YaHei" w:hAnsi="Liberation Sans" w:cs="Mangal"/>
      <w:sz w:val="28"/>
      <w:szCs w:val="28"/>
    </w:rPr>
  </w:style>
  <w:style w:type="paragraph" w:styleId="Zkladntext">
    <w:name w:val="Body Text"/>
    <w:basedOn w:val="Normln"/>
    <w:pPr>
      <w:widowControl w:val="0"/>
      <w:spacing w:after="120" w:line="240" w:lineRule="auto"/>
    </w:pPr>
    <w:rPr>
      <w:rFonts w:ascii="Times New Roman" w:eastAsia="Arial Unicode MS" w:hAnsi="Times New Roman"/>
      <w:kern w:val="1"/>
      <w:sz w:val="24"/>
      <w:szCs w:val="24"/>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pPr>
      <w:suppressLineNumbers/>
    </w:pPr>
    <w:rPr>
      <w:rFonts w:cs="Mangal"/>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Styl2"/>
    <w:basedOn w:val="Normln"/>
    <w:link w:val="OdstavecseseznamemChar"/>
    <w:uiPriority w:val="34"/>
    <w:qFormat/>
    <w:pPr>
      <w:ind w:left="708"/>
    </w:pPr>
  </w:style>
  <w:style w:type="paragraph" w:styleId="Textbubliny">
    <w:name w:val="Balloon Text"/>
    <w:basedOn w:val="Normln"/>
    <w:pPr>
      <w:spacing w:after="0" w:line="240" w:lineRule="auto"/>
    </w:pPr>
    <w:rPr>
      <w:rFonts w:ascii="Tahoma" w:hAnsi="Tahoma" w:cs="Tahoma"/>
      <w:sz w:val="16"/>
      <w:szCs w:val="16"/>
      <w:lang w:val="x-none"/>
    </w:rPr>
  </w:style>
  <w:style w:type="paragraph" w:customStyle="1" w:styleId="odstavecseseznamem1">
    <w:name w:val="odstavecseseznamem1"/>
    <w:basedOn w:val="Normln"/>
    <w:rsid w:val="00BD2CA6"/>
    <w:pPr>
      <w:suppressAutoHyphens w:val="0"/>
      <w:spacing w:before="100" w:beforeAutospacing="1" w:after="100" w:afterAutospacing="1" w:line="240" w:lineRule="auto"/>
    </w:pPr>
    <w:rPr>
      <w:rFonts w:ascii="Times New Roman" w:eastAsia="Times New Roman" w:hAnsi="Times New Roman"/>
      <w:sz w:val="24"/>
      <w:szCs w:val="24"/>
      <w:lang w:eastAsia="cs-CZ"/>
    </w:rPr>
  </w:style>
  <w:style w:type="character" w:styleId="Odkaznakoment">
    <w:name w:val="annotation reference"/>
    <w:uiPriority w:val="99"/>
    <w:semiHidden/>
    <w:unhideWhenUsed/>
    <w:rsid w:val="00BF5A6B"/>
    <w:rPr>
      <w:sz w:val="16"/>
      <w:szCs w:val="16"/>
    </w:rPr>
  </w:style>
  <w:style w:type="paragraph" w:styleId="Textkomente">
    <w:name w:val="annotation text"/>
    <w:basedOn w:val="Normln"/>
    <w:link w:val="TextkomenteChar"/>
    <w:uiPriority w:val="99"/>
    <w:semiHidden/>
    <w:unhideWhenUsed/>
    <w:rsid w:val="00BF5A6B"/>
    <w:rPr>
      <w:sz w:val="20"/>
      <w:szCs w:val="20"/>
      <w:lang w:val="x-none"/>
    </w:rPr>
  </w:style>
  <w:style w:type="character" w:customStyle="1" w:styleId="TextkomenteChar">
    <w:name w:val="Text komentáře Char"/>
    <w:link w:val="Textkomente"/>
    <w:uiPriority w:val="99"/>
    <w:semiHidden/>
    <w:rsid w:val="00BF5A6B"/>
    <w:rPr>
      <w:rFonts w:ascii="Calibri" w:eastAsia="Calibri" w:hAnsi="Calibri"/>
      <w:lang w:eastAsia="zh-CN"/>
    </w:rPr>
  </w:style>
  <w:style w:type="paragraph" w:styleId="Pedmtkomente">
    <w:name w:val="annotation subject"/>
    <w:basedOn w:val="Textkomente"/>
    <w:next w:val="Textkomente"/>
    <w:link w:val="PedmtkomenteChar"/>
    <w:uiPriority w:val="99"/>
    <w:semiHidden/>
    <w:unhideWhenUsed/>
    <w:rsid w:val="00BF5A6B"/>
    <w:rPr>
      <w:b/>
      <w:bCs/>
    </w:rPr>
  </w:style>
  <w:style w:type="character" w:customStyle="1" w:styleId="PedmtkomenteChar">
    <w:name w:val="Předmět komentáře Char"/>
    <w:link w:val="Pedmtkomente"/>
    <w:uiPriority w:val="99"/>
    <w:semiHidden/>
    <w:rsid w:val="00BF5A6B"/>
    <w:rPr>
      <w:rFonts w:ascii="Calibri" w:eastAsia="Calibri" w:hAnsi="Calibri"/>
      <w:b/>
      <w:bCs/>
      <w:lang w:eastAsia="zh-CN"/>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link w:val="Odstavecseseznamem"/>
    <w:uiPriority w:val="34"/>
    <w:locked/>
    <w:rsid w:val="00FE2A58"/>
    <w:rPr>
      <w:rFonts w:ascii="Calibri" w:eastAsia="Calibri" w:hAnsi="Calibri"/>
      <w:sz w:val="22"/>
      <w:szCs w:val="22"/>
      <w:lang w:eastAsia="zh-CN"/>
    </w:rPr>
  </w:style>
  <w:style w:type="paragraph" w:styleId="Revize">
    <w:name w:val="Revision"/>
    <w:hidden/>
    <w:uiPriority w:val="99"/>
    <w:semiHidden/>
    <w:rsid w:val="00827F4D"/>
    <w:rPr>
      <w:rFonts w:ascii="Calibri" w:eastAsia="Calibri" w:hAnsi="Calibri"/>
      <w:sz w:val="22"/>
      <w:szCs w:val="22"/>
      <w:lang w:eastAsia="zh-CN"/>
    </w:rPr>
  </w:style>
  <w:style w:type="character" w:styleId="Hypertextovodkaz">
    <w:name w:val="Hyperlink"/>
    <w:uiPriority w:val="99"/>
    <w:unhideWhenUsed/>
    <w:rsid w:val="00A76944"/>
    <w:rPr>
      <w:color w:val="0563C1"/>
      <w:u w:val="single"/>
    </w:rPr>
  </w:style>
  <w:style w:type="character" w:customStyle="1" w:styleId="Nevyeenzmnka1">
    <w:name w:val="Nevyřešená zmínka1"/>
    <w:uiPriority w:val="99"/>
    <w:semiHidden/>
    <w:unhideWhenUsed/>
    <w:rsid w:val="00A76944"/>
    <w:rPr>
      <w:color w:val="605E5C"/>
      <w:shd w:val="clear" w:color="auto" w:fill="E1DFDD"/>
    </w:rPr>
  </w:style>
  <w:style w:type="paragraph" w:styleId="Zhlav">
    <w:name w:val="header"/>
    <w:basedOn w:val="Normln"/>
    <w:link w:val="ZhlavChar"/>
    <w:uiPriority w:val="99"/>
    <w:unhideWhenUsed/>
    <w:rsid w:val="0053372D"/>
    <w:pPr>
      <w:tabs>
        <w:tab w:val="center" w:pos="4536"/>
        <w:tab w:val="right" w:pos="9072"/>
      </w:tabs>
    </w:pPr>
  </w:style>
  <w:style w:type="character" w:customStyle="1" w:styleId="ZhlavChar">
    <w:name w:val="Záhlaví Char"/>
    <w:link w:val="Zhlav"/>
    <w:uiPriority w:val="99"/>
    <w:rsid w:val="0053372D"/>
    <w:rPr>
      <w:rFonts w:ascii="Calibri" w:eastAsia="Calibri" w:hAnsi="Calibri"/>
      <w:sz w:val="22"/>
      <w:szCs w:val="22"/>
      <w:lang w:eastAsia="zh-CN"/>
    </w:rPr>
  </w:style>
  <w:style w:type="paragraph" w:styleId="Zpat">
    <w:name w:val="footer"/>
    <w:basedOn w:val="Normln"/>
    <w:link w:val="ZpatChar"/>
    <w:uiPriority w:val="99"/>
    <w:unhideWhenUsed/>
    <w:rsid w:val="0053372D"/>
    <w:pPr>
      <w:tabs>
        <w:tab w:val="center" w:pos="4536"/>
        <w:tab w:val="right" w:pos="9072"/>
      </w:tabs>
    </w:pPr>
  </w:style>
  <w:style w:type="character" w:customStyle="1" w:styleId="ZpatChar">
    <w:name w:val="Zápatí Char"/>
    <w:link w:val="Zpat"/>
    <w:uiPriority w:val="99"/>
    <w:rsid w:val="0053372D"/>
    <w:rPr>
      <w:rFonts w:ascii="Calibri" w:eastAsia="Calibri" w:hAnsi="Calibri"/>
      <w:sz w:val="22"/>
      <w:szCs w:val="22"/>
      <w:lang w:eastAsia="zh-CN"/>
    </w:rPr>
  </w:style>
  <w:style w:type="paragraph" w:customStyle="1" w:styleId="Default">
    <w:name w:val="Default"/>
    <w:rsid w:val="005F3B3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73730">
      <w:bodyDiv w:val="1"/>
      <w:marLeft w:val="0"/>
      <w:marRight w:val="0"/>
      <w:marTop w:val="0"/>
      <w:marBottom w:val="0"/>
      <w:divBdr>
        <w:top w:val="none" w:sz="0" w:space="0" w:color="auto"/>
        <w:left w:val="none" w:sz="0" w:space="0" w:color="auto"/>
        <w:bottom w:val="none" w:sz="0" w:space="0" w:color="auto"/>
        <w:right w:val="none" w:sz="0" w:space="0" w:color="auto"/>
      </w:divBdr>
    </w:div>
    <w:div w:id="33701608">
      <w:bodyDiv w:val="1"/>
      <w:marLeft w:val="0"/>
      <w:marRight w:val="0"/>
      <w:marTop w:val="0"/>
      <w:marBottom w:val="0"/>
      <w:divBdr>
        <w:top w:val="none" w:sz="0" w:space="0" w:color="auto"/>
        <w:left w:val="none" w:sz="0" w:space="0" w:color="auto"/>
        <w:bottom w:val="none" w:sz="0" w:space="0" w:color="auto"/>
        <w:right w:val="none" w:sz="0" w:space="0" w:color="auto"/>
      </w:divBdr>
    </w:div>
    <w:div w:id="104152942">
      <w:bodyDiv w:val="1"/>
      <w:marLeft w:val="0"/>
      <w:marRight w:val="0"/>
      <w:marTop w:val="0"/>
      <w:marBottom w:val="0"/>
      <w:divBdr>
        <w:top w:val="none" w:sz="0" w:space="0" w:color="auto"/>
        <w:left w:val="none" w:sz="0" w:space="0" w:color="auto"/>
        <w:bottom w:val="none" w:sz="0" w:space="0" w:color="auto"/>
        <w:right w:val="none" w:sz="0" w:space="0" w:color="auto"/>
      </w:divBdr>
    </w:div>
    <w:div w:id="107167982">
      <w:bodyDiv w:val="1"/>
      <w:marLeft w:val="0"/>
      <w:marRight w:val="0"/>
      <w:marTop w:val="0"/>
      <w:marBottom w:val="0"/>
      <w:divBdr>
        <w:top w:val="none" w:sz="0" w:space="0" w:color="auto"/>
        <w:left w:val="none" w:sz="0" w:space="0" w:color="auto"/>
        <w:bottom w:val="none" w:sz="0" w:space="0" w:color="auto"/>
        <w:right w:val="none" w:sz="0" w:space="0" w:color="auto"/>
      </w:divBdr>
    </w:div>
    <w:div w:id="282156580">
      <w:bodyDiv w:val="1"/>
      <w:marLeft w:val="0"/>
      <w:marRight w:val="0"/>
      <w:marTop w:val="0"/>
      <w:marBottom w:val="0"/>
      <w:divBdr>
        <w:top w:val="none" w:sz="0" w:space="0" w:color="auto"/>
        <w:left w:val="none" w:sz="0" w:space="0" w:color="auto"/>
        <w:bottom w:val="none" w:sz="0" w:space="0" w:color="auto"/>
        <w:right w:val="none" w:sz="0" w:space="0" w:color="auto"/>
      </w:divBdr>
    </w:div>
    <w:div w:id="321929115">
      <w:bodyDiv w:val="1"/>
      <w:marLeft w:val="0"/>
      <w:marRight w:val="0"/>
      <w:marTop w:val="0"/>
      <w:marBottom w:val="0"/>
      <w:divBdr>
        <w:top w:val="none" w:sz="0" w:space="0" w:color="auto"/>
        <w:left w:val="none" w:sz="0" w:space="0" w:color="auto"/>
        <w:bottom w:val="none" w:sz="0" w:space="0" w:color="auto"/>
        <w:right w:val="none" w:sz="0" w:space="0" w:color="auto"/>
      </w:divBdr>
    </w:div>
    <w:div w:id="397826570">
      <w:bodyDiv w:val="1"/>
      <w:marLeft w:val="0"/>
      <w:marRight w:val="0"/>
      <w:marTop w:val="0"/>
      <w:marBottom w:val="0"/>
      <w:divBdr>
        <w:top w:val="none" w:sz="0" w:space="0" w:color="auto"/>
        <w:left w:val="none" w:sz="0" w:space="0" w:color="auto"/>
        <w:bottom w:val="none" w:sz="0" w:space="0" w:color="auto"/>
        <w:right w:val="none" w:sz="0" w:space="0" w:color="auto"/>
      </w:divBdr>
    </w:div>
    <w:div w:id="503009605">
      <w:bodyDiv w:val="1"/>
      <w:marLeft w:val="0"/>
      <w:marRight w:val="0"/>
      <w:marTop w:val="0"/>
      <w:marBottom w:val="0"/>
      <w:divBdr>
        <w:top w:val="none" w:sz="0" w:space="0" w:color="auto"/>
        <w:left w:val="none" w:sz="0" w:space="0" w:color="auto"/>
        <w:bottom w:val="none" w:sz="0" w:space="0" w:color="auto"/>
        <w:right w:val="none" w:sz="0" w:space="0" w:color="auto"/>
      </w:divBdr>
    </w:div>
    <w:div w:id="703529379">
      <w:bodyDiv w:val="1"/>
      <w:marLeft w:val="0"/>
      <w:marRight w:val="0"/>
      <w:marTop w:val="0"/>
      <w:marBottom w:val="0"/>
      <w:divBdr>
        <w:top w:val="none" w:sz="0" w:space="0" w:color="auto"/>
        <w:left w:val="none" w:sz="0" w:space="0" w:color="auto"/>
        <w:bottom w:val="none" w:sz="0" w:space="0" w:color="auto"/>
        <w:right w:val="none" w:sz="0" w:space="0" w:color="auto"/>
      </w:divBdr>
    </w:div>
    <w:div w:id="708335392">
      <w:bodyDiv w:val="1"/>
      <w:marLeft w:val="0"/>
      <w:marRight w:val="0"/>
      <w:marTop w:val="0"/>
      <w:marBottom w:val="0"/>
      <w:divBdr>
        <w:top w:val="none" w:sz="0" w:space="0" w:color="auto"/>
        <w:left w:val="none" w:sz="0" w:space="0" w:color="auto"/>
        <w:bottom w:val="none" w:sz="0" w:space="0" w:color="auto"/>
        <w:right w:val="none" w:sz="0" w:space="0" w:color="auto"/>
      </w:divBdr>
    </w:div>
    <w:div w:id="744031611">
      <w:bodyDiv w:val="1"/>
      <w:marLeft w:val="0"/>
      <w:marRight w:val="0"/>
      <w:marTop w:val="0"/>
      <w:marBottom w:val="0"/>
      <w:divBdr>
        <w:top w:val="none" w:sz="0" w:space="0" w:color="auto"/>
        <w:left w:val="none" w:sz="0" w:space="0" w:color="auto"/>
        <w:bottom w:val="none" w:sz="0" w:space="0" w:color="auto"/>
        <w:right w:val="none" w:sz="0" w:space="0" w:color="auto"/>
      </w:divBdr>
    </w:div>
    <w:div w:id="830604268">
      <w:bodyDiv w:val="1"/>
      <w:marLeft w:val="0"/>
      <w:marRight w:val="0"/>
      <w:marTop w:val="0"/>
      <w:marBottom w:val="0"/>
      <w:divBdr>
        <w:top w:val="none" w:sz="0" w:space="0" w:color="auto"/>
        <w:left w:val="none" w:sz="0" w:space="0" w:color="auto"/>
        <w:bottom w:val="none" w:sz="0" w:space="0" w:color="auto"/>
        <w:right w:val="none" w:sz="0" w:space="0" w:color="auto"/>
      </w:divBdr>
    </w:div>
    <w:div w:id="833491098">
      <w:bodyDiv w:val="1"/>
      <w:marLeft w:val="0"/>
      <w:marRight w:val="0"/>
      <w:marTop w:val="0"/>
      <w:marBottom w:val="0"/>
      <w:divBdr>
        <w:top w:val="none" w:sz="0" w:space="0" w:color="auto"/>
        <w:left w:val="none" w:sz="0" w:space="0" w:color="auto"/>
        <w:bottom w:val="none" w:sz="0" w:space="0" w:color="auto"/>
        <w:right w:val="none" w:sz="0" w:space="0" w:color="auto"/>
      </w:divBdr>
    </w:div>
    <w:div w:id="915363573">
      <w:bodyDiv w:val="1"/>
      <w:marLeft w:val="0"/>
      <w:marRight w:val="0"/>
      <w:marTop w:val="0"/>
      <w:marBottom w:val="0"/>
      <w:divBdr>
        <w:top w:val="none" w:sz="0" w:space="0" w:color="auto"/>
        <w:left w:val="none" w:sz="0" w:space="0" w:color="auto"/>
        <w:bottom w:val="none" w:sz="0" w:space="0" w:color="auto"/>
        <w:right w:val="none" w:sz="0" w:space="0" w:color="auto"/>
      </w:divBdr>
    </w:div>
    <w:div w:id="922572722">
      <w:bodyDiv w:val="1"/>
      <w:marLeft w:val="0"/>
      <w:marRight w:val="0"/>
      <w:marTop w:val="0"/>
      <w:marBottom w:val="0"/>
      <w:divBdr>
        <w:top w:val="none" w:sz="0" w:space="0" w:color="auto"/>
        <w:left w:val="none" w:sz="0" w:space="0" w:color="auto"/>
        <w:bottom w:val="none" w:sz="0" w:space="0" w:color="auto"/>
        <w:right w:val="none" w:sz="0" w:space="0" w:color="auto"/>
      </w:divBdr>
    </w:div>
    <w:div w:id="949237750">
      <w:bodyDiv w:val="1"/>
      <w:marLeft w:val="0"/>
      <w:marRight w:val="0"/>
      <w:marTop w:val="0"/>
      <w:marBottom w:val="0"/>
      <w:divBdr>
        <w:top w:val="none" w:sz="0" w:space="0" w:color="auto"/>
        <w:left w:val="none" w:sz="0" w:space="0" w:color="auto"/>
        <w:bottom w:val="none" w:sz="0" w:space="0" w:color="auto"/>
        <w:right w:val="none" w:sz="0" w:space="0" w:color="auto"/>
      </w:divBdr>
    </w:div>
    <w:div w:id="1005280411">
      <w:bodyDiv w:val="1"/>
      <w:marLeft w:val="0"/>
      <w:marRight w:val="0"/>
      <w:marTop w:val="0"/>
      <w:marBottom w:val="0"/>
      <w:divBdr>
        <w:top w:val="none" w:sz="0" w:space="0" w:color="auto"/>
        <w:left w:val="none" w:sz="0" w:space="0" w:color="auto"/>
        <w:bottom w:val="none" w:sz="0" w:space="0" w:color="auto"/>
        <w:right w:val="none" w:sz="0" w:space="0" w:color="auto"/>
      </w:divBdr>
    </w:div>
    <w:div w:id="1098330842">
      <w:bodyDiv w:val="1"/>
      <w:marLeft w:val="0"/>
      <w:marRight w:val="0"/>
      <w:marTop w:val="0"/>
      <w:marBottom w:val="0"/>
      <w:divBdr>
        <w:top w:val="none" w:sz="0" w:space="0" w:color="auto"/>
        <w:left w:val="none" w:sz="0" w:space="0" w:color="auto"/>
        <w:bottom w:val="none" w:sz="0" w:space="0" w:color="auto"/>
        <w:right w:val="none" w:sz="0" w:space="0" w:color="auto"/>
      </w:divBdr>
    </w:div>
    <w:div w:id="1129934165">
      <w:bodyDiv w:val="1"/>
      <w:marLeft w:val="0"/>
      <w:marRight w:val="0"/>
      <w:marTop w:val="0"/>
      <w:marBottom w:val="0"/>
      <w:divBdr>
        <w:top w:val="none" w:sz="0" w:space="0" w:color="auto"/>
        <w:left w:val="none" w:sz="0" w:space="0" w:color="auto"/>
        <w:bottom w:val="none" w:sz="0" w:space="0" w:color="auto"/>
        <w:right w:val="none" w:sz="0" w:space="0" w:color="auto"/>
      </w:divBdr>
    </w:div>
    <w:div w:id="1178345101">
      <w:bodyDiv w:val="1"/>
      <w:marLeft w:val="0"/>
      <w:marRight w:val="0"/>
      <w:marTop w:val="0"/>
      <w:marBottom w:val="0"/>
      <w:divBdr>
        <w:top w:val="none" w:sz="0" w:space="0" w:color="auto"/>
        <w:left w:val="none" w:sz="0" w:space="0" w:color="auto"/>
        <w:bottom w:val="none" w:sz="0" w:space="0" w:color="auto"/>
        <w:right w:val="none" w:sz="0" w:space="0" w:color="auto"/>
      </w:divBdr>
    </w:div>
    <w:div w:id="1285308165">
      <w:bodyDiv w:val="1"/>
      <w:marLeft w:val="0"/>
      <w:marRight w:val="0"/>
      <w:marTop w:val="0"/>
      <w:marBottom w:val="0"/>
      <w:divBdr>
        <w:top w:val="none" w:sz="0" w:space="0" w:color="auto"/>
        <w:left w:val="none" w:sz="0" w:space="0" w:color="auto"/>
        <w:bottom w:val="none" w:sz="0" w:space="0" w:color="auto"/>
        <w:right w:val="none" w:sz="0" w:space="0" w:color="auto"/>
      </w:divBdr>
    </w:div>
    <w:div w:id="1293099260">
      <w:bodyDiv w:val="1"/>
      <w:marLeft w:val="0"/>
      <w:marRight w:val="0"/>
      <w:marTop w:val="0"/>
      <w:marBottom w:val="0"/>
      <w:divBdr>
        <w:top w:val="none" w:sz="0" w:space="0" w:color="auto"/>
        <w:left w:val="none" w:sz="0" w:space="0" w:color="auto"/>
        <w:bottom w:val="none" w:sz="0" w:space="0" w:color="auto"/>
        <w:right w:val="none" w:sz="0" w:space="0" w:color="auto"/>
      </w:divBdr>
    </w:div>
    <w:div w:id="1370032821">
      <w:bodyDiv w:val="1"/>
      <w:marLeft w:val="0"/>
      <w:marRight w:val="0"/>
      <w:marTop w:val="0"/>
      <w:marBottom w:val="0"/>
      <w:divBdr>
        <w:top w:val="none" w:sz="0" w:space="0" w:color="auto"/>
        <w:left w:val="none" w:sz="0" w:space="0" w:color="auto"/>
        <w:bottom w:val="none" w:sz="0" w:space="0" w:color="auto"/>
        <w:right w:val="none" w:sz="0" w:space="0" w:color="auto"/>
      </w:divBdr>
    </w:div>
    <w:div w:id="1520385934">
      <w:bodyDiv w:val="1"/>
      <w:marLeft w:val="0"/>
      <w:marRight w:val="0"/>
      <w:marTop w:val="0"/>
      <w:marBottom w:val="0"/>
      <w:divBdr>
        <w:top w:val="none" w:sz="0" w:space="0" w:color="auto"/>
        <w:left w:val="none" w:sz="0" w:space="0" w:color="auto"/>
        <w:bottom w:val="none" w:sz="0" w:space="0" w:color="auto"/>
        <w:right w:val="none" w:sz="0" w:space="0" w:color="auto"/>
      </w:divBdr>
    </w:div>
    <w:div w:id="1542010556">
      <w:bodyDiv w:val="1"/>
      <w:marLeft w:val="0"/>
      <w:marRight w:val="0"/>
      <w:marTop w:val="0"/>
      <w:marBottom w:val="0"/>
      <w:divBdr>
        <w:top w:val="none" w:sz="0" w:space="0" w:color="auto"/>
        <w:left w:val="none" w:sz="0" w:space="0" w:color="auto"/>
        <w:bottom w:val="none" w:sz="0" w:space="0" w:color="auto"/>
        <w:right w:val="none" w:sz="0" w:space="0" w:color="auto"/>
      </w:divBdr>
    </w:div>
    <w:div w:id="1563180421">
      <w:bodyDiv w:val="1"/>
      <w:marLeft w:val="0"/>
      <w:marRight w:val="0"/>
      <w:marTop w:val="0"/>
      <w:marBottom w:val="0"/>
      <w:divBdr>
        <w:top w:val="none" w:sz="0" w:space="0" w:color="auto"/>
        <w:left w:val="none" w:sz="0" w:space="0" w:color="auto"/>
        <w:bottom w:val="none" w:sz="0" w:space="0" w:color="auto"/>
        <w:right w:val="none" w:sz="0" w:space="0" w:color="auto"/>
      </w:divBdr>
    </w:div>
    <w:div w:id="1586039449">
      <w:bodyDiv w:val="1"/>
      <w:marLeft w:val="0"/>
      <w:marRight w:val="0"/>
      <w:marTop w:val="0"/>
      <w:marBottom w:val="0"/>
      <w:divBdr>
        <w:top w:val="none" w:sz="0" w:space="0" w:color="auto"/>
        <w:left w:val="none" w:sz="0" w:space="0" w:color="auto"/>
        <w:bottom w:val="none" w:sz="0" w:space="0" w:color="auto"/>
        <w:right w:val="none" w:sz="0" w:space="0" w:color="auto"/>
      </w:divBdr>
    </w:div>
    <w:div w:id="1598557043">
      <w:bodyDiv w:val="1"/>
      <w:marLeft w:val="0"/>
      <w:marRight w:val="0"/>
      <w:marTop w:val="0"/>
      <w:marBottom w:val="0"/>
      <w:divBdr>
        <w:top w:val="none" w:sz="0" w:space="0" w:color="auto"/>
        <w:left w:val="none" w:sz="0" w:space="0" w:color="auto"/>
        <w:bottom w:val="none" w:sz="0" w:space="0" w:color="auto"/>
        <w:right w:val="none" w:sz="0" w:space="0" w:color="auto"/>
      </w:divBdr>
    </w:div>
    <w:div w:id="1616449779">
      <w:bodyDiv w:val="1"/>
      <w:marLeft w:val="0"/>
      <w:marRight w:val="0"/>
      <w:marTop w:val="0"/>
      <w:marBottom w:val="0"/>
      <w:divBdr>
        <w:top w:val="none" w:sz="0" w:space="0" w:color="auto"/>
        <w:left w:val="none" w:sz="0" w:space="0" w:color="auto"/>
        <w:bottom w:val="none" w:sz="0" w:space="0" w:color="auto"/>
        <w:right w:val="none" w:sz="0" w:space="0" w:color="auto"/>
      </w:divBdr>
    </w:div>
    <w:div w:id="1733889796">
      <w:bodyDiv w:val="1"/>
      <w:marLeft w:val="0"/>
      <w:marRight w:val="0"/>
      <w:marTop w:val="0"/>
      <w:marBottom w:val="0"/>
      <w:divBdr>
        <w:top w:val="none" w:sz="0" w:space="0" w:color="auto"/>
        <w:left w:val="none" w:sz="0" w:space="0" w:color="auto"/>
        <w:bottom w:val="none" w:sz="0" w:space="0" w:color="auto"/>
        <w:right w:val="none" w:sz="0" w:space="0" w:color="auto"/>
      </w:divBdr>
    </w:div>
    <w:div w:id="1760908896">
      <w:bodyDiv w:val="1"/>
      <w:marLeft w:val="0"/>
      <w:marRight w:val="0"/>
      <w:marTop w:val="0"/>
      <w:marBottom w:val="0"/>
      <w:divBdr>
        <w:top w:val="none" w:sz="0" w:space="0" w:color="auto"/>
        <w:left w:val="none" w:sz="0" w:space="0" w:color="auto"/>
        <w:bottom w:val="none" w:sz="0" w:space="0" w:color="auto"/>
        <w:right w:val="none" w:sz="0" w:space="0" w:color="auto"/>
      </w:divBdr>
      <w:divsChild>
        <w:div w:id="1164780085">
          <w:marLeft w:val="0"/>
          <w:marRight w:val="0"/>
          <w:marTop w:val="0"/>
          <w:marBottom w:val="0"/>
          <w:divBdr>
            <w:top w:val="none" w:sz="0" w:space="0" w:color="auto"/>
            <w:left w:val="none" w:sz="0" w:space="0" w:color="auto"/>
            <w:bottom w:val="none" w:sz="0" w:space="0" w:color="auto"/>
            <w:right w:val="none" w:sz="0" w:space="0" w:color="auto"/>
          </w:divBdr>
          <w:divsChild>
            <w:div w:id="1833795224">
              <w:marLeft w:val="0"/>
              <w:marRight w:val="0"/>
              <w:marTop w:val="0"/>
              <w:marBottom w:val="0"/>
              <w:divBdr>
                <w:top w:val="none" w:sz="0" w:space="0" w:color="auto"/>
                <w:left w:val="none" w:sz="0" w:space="0" w:color="auto"/>
                <w:bottom w:val="none" w:sz="0" w:space="0" w:color="auto"/>
                <w:right w:val="none" w:sz="0" w:space="0" w:color="auto"/>
              </w:divBdr>
              <w:divsChild>
                <w:div w:id="14459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299091">
      <w:bodyDiv w:val="1"/>
      <w:marLeft w:val="0"/>
      <w:marRight w:val="0"/>
      <w:marTop w:val="0"/>
      <w:marBottom w:val="0"/>
      <w:divBdr>
        <w:top w:val="none" w:sz="0" w:space="0" w:color="auto"/>
        <w:left w:val="none" w:sz="0" w:space="0" w:color="auto"/>
        <w:bottom w:val="none" w:sz="0" w:space="0" w:color="auto"/>
        <w:right w:val="none" w:sz="0" w:space="0" w:color="auto"/>
      </w:divBdr>
    </w:div>
    <w:div w:id="1825505507">
      <w:bodyDiv w:val="1"/>
      <w:marLeft w:val="0"/>
      <w:marRight w:val="0"/>
      <w:marTop w:val="0"/>
      <w:marBottom w:val="0"/>
      <w:divBdr>
        <w:top w:val="none" w:sz="0" w:space="0" w:color="auto"/>
        <w:left w:val="none" w:sz="0" w:space="0" w:color="auto"/>
        <w:bottom w:val="none" w:sz="0" w:space="0" w:color="auto"/>
        <w:right w:val="none" w:sz="0" w:space="0" w:color="auto"/>
      </w:divBdr>
    </w:div>
    <w:div w:id="1843813193">
      <w:bodyDiv w:val="1"/>
      <w:marLeft w:val="0"/>
      <w:marRight w:val="0"/>
      <w:marTop w:val="0"/>
      <w:marBottom w:val="0"/>
      <w:divBdr>
        <w:top w:val="none" w:sz="0" w:space="0" w:color="auto"/>
        <w:left w:val="none" w:sz="0" w:space="0" w:color="auto"/>
        <w:bottom w:val="none" w:sz="0" w:space="0" w:color="auto"/>
        <w:right w:val="none" w:sz="0" w:space="0" w:color="auto"/>
      </w:divBdr>
    </w:div>
    <w:div w:id="1847281606">
      <w:bodyDiv w:val="1"/>
      <w:marLeft w:val="0"/>
      <w:marRight w:val="0"/>
      <w:marTop w:val="0"/>
      <w:marBottom w:val="0"/>
      <w:divBdr>
        <w:top w:val="none" w:sz="0" w:space="0" w:color="auto"/>
        <w:left w:val="none" w:sz="0" w:space="0" w:color="auto"/>
        <w:bottom w:val="none" w:sz="0" w:space="0" w:color="auto"/>
        <w:right w:val="none" w:sz="0" w:space="0" w:color="auto"/>
      </w:divBdr>
    </w:div>
    <w:div w:id="1888951757">
      <w:bodyDiv w:val="1"/>
      <w:marLeft w:val="0"/>
      <w:marRight w:val="0"/>
      <w:marTop w:val="0"/>
      <w:marBottom w:val="0"/>
      <w:divBdr>
        <w:top w:val="none" w:sz="0" w:space="0" w:color="auto"/>
        <w:left w:val="none" w:sz="0" w:space="0" w:color="auto"/>
        <w:bottom w:val="none" w:sz="0" w:space="0" w:color="auto"/>
        <w:right w:val="none" w:sz="0" w:space="0" w:color="auto"/>
      </w:divBdr>
    </w:div>
    <w:div w:id="1905137641">
      <w:bodyDiv w:val="1"/>
      <w:marLeft w:val="0"/>
      <w:marRight w:val="0"/>
      <w:marTop w:val="0"/>
      <w:marBottom w:val="0"/>
      <w:divBdr>
        <w:top w:val="none" w:sz="0" w:space="0" w:color="auto"/>
        <w:left w:val="none" w:sz="0" w:space="0" w:color="auto"/>
        <w:bottom w:val="none" w:sz="0" w:space="0" w:color="auto"/>
        <w:right w:val="none" w:sz="0" w:space="0" w:color="auto"/>
      </w:divBdr>
    </w:div>
    <w:div w:id="1929926670">
      <w:bodyDiv w:val="1"/>
      <w:marLeft w:val="0"/>
      <w:marRight w:val="0"/>
      <w:marTop w:val="0"/>
      <w:marBottom w:val="0"/>
      <w:divBdr>
        <w:top w:val="none" w:sz="0" w:space="0" w:color="auto"/>
        <w:left w:val="none" w:sz="0" w:space="0" w:color="auto"/>
        <w:bottom w:val="none" w:sz="0" w:space="0" w:color="auto"/>
        <w:right w:val="none" w:sz="0" w:space="0" w:color="auto"/>
      </w:divBdr>
    </w:div>
    <w:div w:id="1960530029">
      <w:bodyDiv w:val="1"/>
      <w:marLeft w:val="0"/>
      <w:marRight w:val="0"/>
      <w:marTop w:val="0"/>
      <w:marBottom w:val="0"/>
      <w:divBdr>
        <w:top w:val="none" w:sz="0" w:space="0" w:color="auto"/>
        <w:left w:val="none" w:sz="0" w:space="0" w:color="auto"/>
        <w:bottom w:val="none" w:sz="0" w:space="0" w:color="auto"/>
        <w:right w:val="none" w:sz="0" w:space="0" w:color="auto"/>
      </w:divBdr>
    </w:div>
    <w:div w:id="203144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dam@nempe.cz" TargetMode="External"/><Relationship Id="rId3" Type="http://schemas.openxmlformats.org/officeDocument/2006/relationships/settings" Target="settings.xml"/><Relationship Id="rId7" Type="http://schemas.openxmlformats.org/officeDocument/2006/relationships/hyperlink" Target="mailto:jkacerova@nemp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faktury@nempe.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12</Pages>
  <Words>4022</Words>
  <Characters>23731</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27698</CharactersWithSpaces>
  <SharedDoc>false</SharedDoc>
  <HLinks>
    <vt:vector size="12" baseType="variant">
      <vt:variant>
        <vt:i4>6684758</vt:i4>
      </vt:variant>
      <vt:variant>
        <vt:i4>3</vt:i4>
      </vt:variant>
      <vt:variant>
        <vt:i4>0</vt:i4>
      </vt:variant>
      <vt:variant>
        <vt:i4>5</vt:i4>
      </vt:variant>
      <vt:variant>
        <vt:lpwstr>mailto:faktury@nempe.cz</vt:lpwstr>
      </vt:variant>
      <vt:variant>
        <vt:lpwstr/>
      </vt:variant>
      <vt:variant>
        <vt:i4>458813</vt:i4>
      </vt:variant>
      <vt:variant>
        <vt:i4>0</vt:i4>
      </vt:variant>
      <vt:variant>
        <vt:i4>0</vt:i4>
      </vt:variant>
      <vt:variant>
        <vt:i4>5</vt:i4>
      </vt:variant>
      <vt:variant>
        <vt:lpwstr>mailto:jkacerova@nempe.cz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nempe</dc:creator>
  <cp:keywords/>
  <dc:description/>
  <cp:lastModifiedBy>nempe</cp:lastModifiedBy>
  <cp:revision>5</cp:revision>
  <cp:lastPrinted>2025-08-31T09:40:00Z</cp:lastPrinted>
  <dcterms:created xsi:type="dcterms:W3CDTF">2025-08-31T08:55:00Z</dcterms:created>
  <dcterms:modified xsi:type="dcterms:W3CDTF">2025-08-31T09:50:00Z</dcterms:modified>
</cp:coreProperties>
</file>